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0318E5A2" w14:textId="6BE57D07" w:rsidR="00F7738B" w:rsidRPr="00004B30" w:rsidRDefault="00004B30" w:rsidP="00004B30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Znak </w:t>
      </w:r>
      <w:proofErr w:type="spellStart"/>
      <w:r>
        <w:rPr>
          <w:rFonts w:ascii="Cambria" w:hAnsi="Cambria" w:cs="Arial"/>
          <w:bCs/>
          <w:sz w:val="22"/>
          <w:szCs w:val="22"/>
        </w:rPr>
        <w:t>spr</w:t>
      </w:r>
      <w:proofErr w:type="spellEnd"/>
      <w:r>
        <w:rPr>
          <w:rFonts w:ascii="Cambria" w:hAnsi="Cambria" w:cs="Arial"/>
          <w:bCs/>
          <w:sz w:val="22"/>
          <w:szCs w:val="22"/>
        </w:rPr>
        <w:t>. S.270.</w:t>
      </w:r>
      <w:r w:rsidR="000A7A11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 w:rsidR="00D51BBF">
        <w:rPr>
          <w:rFonts w:ascii="Cambria" w:hAnsi="Cambria" w:cs="Arial"/>
          <w:bCs/>
          <w:sz w:val="22"/>
          <w:szCs w:val="22"/>
        </w:rPr>
        <w:t>7</w:t>
      </w:r>
      <w:r>
        <w:rPr>
          <w:rFonts w:ascii="Cambria" w:hAnsi="Cambria" w:cs="Arial"/>
          <w:bCs/>
          <w:sz w:val="22"/>
          <w:szCs w:val="22"/>
        </w:rPr>
        <w:t>.202</w:t>
      </w:r>
      <w:r w:rsidR="00D51BBF">
        <w:rPr>
          <w:rFonts w:ascii="Cambria" w:hAnsi="Cambria" w:cs="Arial"/>
          <w:bCs/>
          <w:sz w:val="22"/>
          <w:szCs w:val="22"/>
        </w:rPr>
        <w:t>2</w:t>
      </w:r>
    </w:p>
    <w:p w14:paraId="1CF713E2" w14:textId="77777777" w:rsidR="00D51BBF" w:rsidRPr="002E64B8" w:rsidRDefault="00D51BBF" w:rsidP="00D51BB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2E64B8">
        <w:rPr>
          <w:rFonts w:ascii="Cambria" w:hAnsi="Cambria" w:cs="Arial"/>
          <w:b/>
          <w:bCs/>
          <w:sz w:val="22"/>
          <w:szCs w:val="22"/>
        </w:rPr>
        <w:t>Załącznik nr 1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2E64B8">
        <w:rPr>
          <w:rFonts w:ascii="Cambria" w:hAnsi="Cambria" w:cs="Arial"/>
          <w:b/>
          <w:bCs/>
          <w:sz w:val="22"/>
          <w:szCs w:val="22"/>
        </w:rPr>
        <w:t xml:space="preserve">do SWZ </w:t>
      </w:r>
    </w:p>
    <w:p w14:paraId="4DC28803" w14:textId="77777777" w:rsidR="00D51BBF" w:rsidRPr="002E64B8" w:rsidRDefault="00D51BBF" w:rsidP="00D51BB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E8BCCC" w14:textId="77777777" w:rsidR="00D51BBF" w:rsidRPr="002E64B8" w:rsidRDefault="00D51BBF" w:rsidP="00D51BB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D9FB28F" w14:textId="77777777" w:rsidR="00D51BBF" w:rsidRPr="002E64B8" w:rsidRDefault="00D51BBF" w:rsidP="00D51BB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291C043" w14:textId="77777777" w:rsidR="00D51BBF" w:rsidRPr="002E64B8" w:rsidRDefault="00D51BBF" w:rsidP="00D51BB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C899989" w14:textId="77777777" w:rsidR="00D51BBF" w:rsidRDefault="00D51BBF" w:rsidP="00D51BB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Pr="002E64B8">
        <w:rPr>
          <w:rFonts w:ascii="Cambria" w:hAnsi="Cambria" w:cs="Arial"/>
          <w:bCs/>
          <w:sz w:val="22"/>
          <w:szCs w:val="22"/>
        </w:rPr>
        <w:t>ykonawcy)</w:t>
      </w:r>
    </w:p>
    <w:p w14:paraId="75D41CBE" w14:textId="77777777" w:rsidR="00D51BBF" w:rsidRPr="002E64B8" w:rsidRDefault="00D51BBF" w:rsidP="00D51BB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55FAE84" w14:textId="77777777" w:rsidR="00D51BBF" w:rsidRPr="002E64B8" w:rsidRDefault="00D51BBF" w:rsidP="00D51BB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(nr NIP</w:t>
      </w:r>
      <w:r w:rsidRPr="002E64B8">
        <w:rPr>
          <w:rFonts w:ascii="Cambria" w:hAnsi="Cambria" w:cs="Arial"/>
          <w:bCs/>
          <w:sz w:val="22"/>
          <w:szCs w:val="22"/>
        </w:rPr>
        <w:t>)</w:t>
      </w:r>
    </w:p>
    <w:p w14:paraId="22B6E3C8" w14:textId="77777777" w:rsidR="00D51BBF" w:rsidRPr="002E64B8" w:rsidRDefault="00D51BBF" w:rsidP="00D51BB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D4D43B9" w14:textId="77777777" w:rsidR="00D51BBF" w:rsidRPr="002E64B8" w:rsidRDefault="00D51BBF" w:rsidP="00D51BB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82C08C3" w14:textId="77777777" w:rsidR="00D51BBF" w:rsidRPr="002E64B8" w:rsidRDefault="00D51BBF" w:rsidP="00D51BB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C592B02" w14:textId="77777777" w:rsidR="00D51BBF" w:rsidRPr="002E64B8" w:rsidRDefault="00D51BBF" w:rsidP="00D51BB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3C378" w14:textId="77777777" w:rsidR="00D51BBF" w:rsidRPr="002E64B8" w:rsidRDefault="00D51BBF" w:rsidP="00D51BB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FEA0F8" w14:textId="77777777" w:rsidR="00D51BBF" w:rsidRPr="002E64B8" w:rsidRDefault="00D51BBF" w:rsidP="00D51BB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C7223C8" w14:textId="77777777" w:rsidR="00D51BBF" w:rsidRPr="00004B30" w:rsidRDefault="00D51BBF" w:rsidP="00D51BBF">
      <w:pPr>
        <w:spacing w:before="120"/>
        <w:jc w:val="center"/>
        <w:rPr>
          <w:rFonts w:ascii="Cambria" w:hAnsi="Cambria" w:cs="Arial"/>
          <w:b/>
          <w:bCs/>
          <w:sz w:val="28"/>
          <w:szCs w:val="28"/>
        </w:rPr>
      </w:pPr>
      <w:r w:rsidRPr="00004B30">
        <w:rPr>
          <w:rFonts w:ascii="Cambria" w:hAnsi="Cambria" w:cs="Arial"/>
          <w:b/>
          <w:bCs/>
          <w:sz w:val="28"/>
          <w:szCs w:val="28"/>
        </w:rPr>
        <w:t xml:space="preserve">O F E R T A </w:t>
      </w:r>
    </w:p>
    <w:p w14:paraId="71D399C1" w14:textId="77777777" w:rsidR="00D51BBF" w:rsidRPr="002E64B8" w:rsidRDefault="00D51BBF" w:rsidP="00D51BB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DBE62BE" w14:textId="77777777" w:rsidR="00D51BBF" w:rsidRPr="008711E7" w:rsidRDefault="00D51BBF" w:rsidP="00D51BB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Pr="008711E7">
        <w:rPr>
          <w:rFonts w:ascii="Cambria" w:hAnsi="Cambria" w:cs="Arial"/>
          <w:b/>
          <w:bCs/>
          <w:sz w:val="22"/>
          <w:szCs w:val="22"/>
        </w:rPr>
        <w:tab/>
      </w:r>
    </w:p>
    <w:p w14:paraId="6BDF06EF" w14:textId="77777777" w:rsidR="00D51BBF" w:rsidRPr="008711E7" w:rsidRDefault="00D51BBF" w:rsidP="00D51BB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619FEF3" w14:textId="77777777" w:rsidR="00D51BBF" w:rsidRPr="008711E7" w:rsidRDefault="00D51BBF" w:rsidP="00D51BB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 xml:space="preserve">Nadleśnictwo Jamy </w:t>
      </w:r>
      <w:r w:rsidRPr="008711E7">
        <w:rPr>
          <w:rFonts w:ascii="Cambria" w:hAnsi="Cambria" w:cs="Arial"/>
          <w:b/>
          <w:bCs/>
          <w:sz w:val="22"/>
          <w:szCs w:val="22"/>
        </w:rPr>
        <w:tab/>
      </w:r>
    </w:p>
    <w:p w14:paraId="0E56A17F" w14:textId="77777777" w:rsidR="00D51BBF" w:rsidRPr="008711E7" w:rsidRDefault="00D51BBF" w:rsidP="00D51BB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8711E7">
        <w:rPr>
          <w:rFonts w:ascii="Cambria" w:hAnsi="Cambria" w:cs="Arial"/>
          <w:b/>
          <w:bCs/>
          <w:sz w:val="22"/>
          <w:szCs w:val="22"/>
        </w:rPr>
        <w:t>Jamy 5, 86-318 Rogóźno</w:t>
      </w:r>
    </w:p>
    <w:p w14:paraId="2C7E4A39" w14:textId="77777777" w:rsidR="00D51BBF" w:rsidRDefault="00D51BBF" w:rsidP="00D51BBF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03F23252" w14:textId="30ADEB01" w:rsidR="00D51BBF" w:rsidRDefault="00D51BBF" w:rsidP="00D51BBF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Odpowiadając na ogłoszenie </w:t>
      </w:r>
      <w:r>
        <w:rPr>
          <w:rFonts w:ascii="Cambria" w:hAnsi="Cambria" w:cs="Arial"/>
          <w:bCs/>
          <w:sz w:val="22"/>
          <w:szCs w:val="22"/>
        </w:rPr>
        <w:t>d</w:t>
      </w:r>
      <w:r w:rsidRPr="002E64B8">
        <w:rPr>
          <w:rFonts w:ascii="Cambria" w:hAnsi="Cambria" w:cs="Arial"/>
          <w:bCs/>
          <w:sz w:val="22"/>
          <w:szCs w:val="22"/>
        </w:rPr>
        <w:t>o</w:t>
      </w:r>
      <w:r>
        <w:rPr>
          <w:rFonts w:ascii="Cambria" w:hAnsi="Cambria" w:cs="Arial"/>
          <w:bCs/>
          <w:sz w:val="22"/>
          <w:szCs w:val="22"/>
        </w:rPr>
        <w:t>t.</w:t>
      </w:r>
      <w:r w:rsidRPr="002E64B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postępowania o udzielenie zamówienia publicznego prowadzonego przez Zamawiającego –  Nadleśnictwo Jamy w trybie podstawowym (Wariant I) na </w:t>
      </w:r>
      <w:r>
        <w:rPr>
          <w:rFonts w:ascii="Cambria" w:hAnsi="Cambria" w:cs="Arial"/>
          <w:b/>
          <w:i/>
          <w:sz w:val="22"/>
          <w:szCs w:val="22"/>
        </w:rPr>
        <w:t>„</w:t>
      </w:r>
      <w:r w:rsidRPr="00D51BBF">
        <w:rPr>
          <w:rFonts w:ascii="Cambria" w:hAnsi="Cambria" w:cs="Arial"/>
          <w:b/>
          <w:i/>
          <w:sz w:val="22"/>
          <w:szCs w:val="22"/>
        </w:rPr>
        <w:t>Zaprojektowanie i wykonanie modernizacji kotłowni wraz z wymianą kotła centralnego ogrzewania na potrzeby Nadleśnictwa Jamy</w:t>
      </w:r>
      <w:r>
        <w:rPr>
          <w:rFonts w:ascii="Cambria" w:hAnsi="Cambria" w:cs="Arial"/>
          <w:b/>
          <w:i/>
          <w:sz w:val="22"/>
          <w:szCs w:val="22"/>
        </w:rPr>
        <w:t>”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2E64B8">
        <w:rPr>
          <w:rFonts w:ascii="Cambria" w:hAnsi="Cambria" w:cs="Arial"/>
          <w:bCs/>
          <w:sz w:val="22"/>
          <w:szCs w:val="22"/>
        </w:rPr>
        <w:t>składamy niniejszym ofertę</w:t>
      </w:r>
      <w:r>
        <w:rPr>
          <w:rFonts w:ascii="Cambria" w:hAnsi="Cambria" w:cs="Arial"/>
          <w:bCs/>
          <w:sz w:val="22"/>
          <w:szCs w:val="22"/>
        </w:rPr>
        <w:t xml:space="preserve"> na</w:t>
      </w:r>
      <w:r w:rsidRPr="002E64B8">
        <w:rPr>
          <w:rFonts w:ascii="Cambria" w:hAnsi="Cambria" w:cs="Arial"/>
          <w:bCs/>
          <w:sz w:val="22"/>
          <w:szCs w:val="22"/>
        </w:rPr>
        <w:t>:</w:t>
      </w:r>
    </w:p>
    <w:p w14:paraId="7D811D72" w14:textId="77777777" w:rsidR="00D51BBF" w:rsidRPr="00EB5DE3" w:rsidRDefault="00D51BBF" w:rsidP="00D51BB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C21FA">
        <w:rPr>
          <w:rFonts w:ascii="Cambria" w:hAnsi="Cambria" w:cs="Arial"/>
          <w:b/>
          <w:bCs/>
          <w:sz w:val="22"/>
          <w:szCs w:val="22"/>
        </w:rPr>
        <w:t xml:space="preserve">część zamówienia nr </w:t>
      </w:r>
      <w:r>
        <w:rPr>
          <w:rFonts w:ascii="Cambria" w:hAnsi="Cambria" w:cs="Arial"/>
          <w:b/>
          <w:bCs/>
          <w:sz w:val="22"/>
          <w:szCs w:val="22"/>
        </w:rPr>
        <w:t>1</w:t>
      </w:r>
      <w:r w:rsidRPr="00AC21FA">
        <w:rPr>
          <w:rFonts w:ascii="Cambria" w:hAnsi="Cambria" w:cs="Arial"/>
          <w:b/>
          <w:bCs/>
          <w:sz w:val="22"/>
          <w:szCs w:val="22"/>
        </w:rPr>
        <w:t>:</w:t>
      </w:r>
    </w:p>
    <w:p w14:paraId="5D539E51" w14:textId="77777777" w:rsidR="00D51BBF" w:rsidRDefault="00D51BBF" w:rsidP="00D51BBF">
      <w:pPr>
        <w:spacing w:before="120" w:line="360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Za wykonanie przedmiotu zamówienia </w:t>
      </w:r>
      <w:r>
        <w:rPr>
          <w:rFonts w:ascii="Cambria" w:hAnsi="Cambria" w:cs="Arial"/>
          <w:bCs/>
          <w:sz w:val="22"/>
          <w:szCs w:val="22"/>
        </w:rPr>
        <w:t xml:space="preserve">w tej części </w:t>
      </w:r>
      <w:r w:rsidRPr="00EB5DE3">
        <w:rPr>
          <w:rFonts w:ascii="Cambria" w:hAnsi="Cambria" w:cs="Arial"/>
          <w:bCs/>
          <w:sz w:val="22"/>
          <w:szCs w:val="22"/>
        </w:rPr>
        <w:t>oferujemy następując</w:t>
      </w:r>
      <w:r>
        <w:rPr>
          <w:rFonts w:ascii="Cambria" w:hAnsi="Cambria" w:cs="Arial"/>
          <w:bCs/>
          <w:sz w:val="22"/>
          <w:szCs w:val="22"/>
        </w:rPr>
        <w:t>ą</w:t>
      </w:r>
      <w:r w:rsidRPr="00EB5DE3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cenę brutto:</w:t>
      </w:r>
    </w:p>
    <w:p w14:paraId="6BED65A9" w14:textId="77777777" w:rsidR="00D51BBF" w:rsidRDefault="00D51BBF" w:rsidP="00D51BBF">
      <w:pPr>
        <w:spacing w:before="120" w:line="360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___________________________PLN</w:t>
      </w:r>
    </w:p>
    <w:p w14:paraId="0209EDEB" w14:textId="77777777" w:rsidR="00D51BBF" w:rsidRPr="00EB5DE3" w:rsidRDefault="00D51BBF" w:rsidP="00D51BB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C21FA">
        <w:rPr>
          <w:rFonts w:ascii="Cambria" w:hAnsi="Cambria" w:cs="Arial"/>
          <w:b/>
          <w:bCs/>
          <w:sz w:val="22"/>
          <w:szCs w:val="22"/>
        </w:rPr>
        <w:t xml:space="preserve">część zamówienia nr </w:t>
      </w:r>
      <w:r>
        <w:rPr>
          <w:rFonts w:ascii="Cambria" w:hAnsi="Cambria" w:cs="Arial"/>
          <w:b/>
          <w:bCs/>
          <w:sz w:val="22"/>
          <w:szCs w:val="22"/>
        </w:rPr>
        <w:t>2</w:t>
      </w:r>
      <w:r w:rsidRPr="00AC21FA">
        <w:rPr>
          <w:rFonts w:ascii="Cambria" w:hAnsi="Cambria" w:cs="Arial"/>
          <w:b/>
          <w:bCs/>
          <w:sz w:val="22"/>
          <w:szCs w:val="22"/>
        </w:rPr>
        <w:t>:</w:t>
      </w:r>
    </w:p>
    <w:p w14:paraId="51F91228" w14:textId="77777777" w:rsidR="00D51BBF" w:rsidRDefault="00D51BBF" w:rsidP="00D51BBF">
      <w:pPr>
        <w:spacing w:before="120" w:line="360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Za wykonanie przedmiotu zamówienia </w:t>
      </w:r>
      <w:r>
        <w:rPr>
          <w:rFonts w:ascii="Cambria" w:hAnsi="Cambria" w:cs="Arial"/>
          <w:bCs/>
          <w:sz w:val="22"/>
          <w:szCs w:val="22"/>
        </w:rPr>
        <w:t xml:space="preserve">w tej części </w:t>
      </w:r>
      <w:r w:rsidRPr="00EB5DE3">
        <w:rPr>
          <w:rFonts w:ascii="Cambria" w:hAnsi="Cambria" w:cs="Arial"/>
          <w:bCs/>
          <w:sz w:val="22"/>
          <w:szCs w:val="22"/>
        </w:rPr>
        <w:t>oferujemy następując</w:t>
      </w:r>
      <w:r>
        <w:rPr>
          <w:rFonts w:ascii="Cambria" w:hAnsi="Cambria" w:cs="Arial"/>
          <w:bCs/>
          <w:sz w:val="22"/>
          <w:szCs w:val="22"/>
        </w:rPr>
        <w:t>ą</w:t>
      </w:r>
      <w:r w:rsidRPr="00EB5DE3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cenę brutto:</w:t>
      </w:r>
    </w:p>
    <w:p w14:paraId="5B3A74CE" w14:textId="77777777" w:rsidR="00D51BBF" w:rsidRPr="00EB5DE3" w:rsidRDefault="00D51BBF" w:rsidP="00D51BBF">
      <w:pPr>
        <w:spacing w:before="120" w:line="360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___________________________PLN</w:t>
      </w:r>
    </w:p>
    <w:p w14:paraId="1B42C7C8" w14:textId="0F0A056D" w:rsidR="00D51BBF" w:rsidRPr="00EB5DE3" w:rsidRDefault="00D51BBF" w:rsidP="00D51BB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AC21FA">
        <w:rPr>
          <w:rFonts w:ascii="Cambria" w:hAnsi="Cambria" w:cs="Arial"/>
          <w:b/>
          <w:bCs/>
          <w:sz w:val="22"/>
          <w:szCs w:val="22"/>
        </w:rPr>
        <w:t xml:space="preserve">część zamówienia nr </w:t>
      </w:r>
      <w:r>
        <w:rPr>
          <w:rFonts w:ascii="Cambria" w:hAnsi="Cambria" w:cs="Arial"/>
          <w:b/>
          <w:bCs/>
          <w:sz w:val="22"/>
          <w:szCs w:val="22"/>
        </w:rPr>
        <w:t>3</w:t>
      </w:r>
      <w:r w:rsidRPr="00AC21FA">
        <w:rPr>
          <w:rFonts w:ascii="Cambria" w:hAnsi="Cambria" w:cs="Arial"/>
          <w:b/>
          <w:bCs/>
          <w:sz w:val="22"/>
          <w:szCs w:val="22"/>
        </w:rPr>
        <w:t>:</w:t>
      </w:r>
    </w:p>
    <w:p w14:paraId="6BF6F961" w14:textId="77777777" w:rsidR="00D51BBF" w:rsidRDefault="00D51BBF" w:rsidP="00D51BBF">
      <w:pPr>
        <w:spacing w:before="120" w:line="360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 xml:space="preserve">Za wykonanie przedmiotu zamówienia </w:t>
      </w:r>
      <w:r>
        <w:rPr>
          <w:rFonts w:ascii="Cambria" w:hAnsi="Cambria" w:cs="Arial"/>
          <w:bCs/>
          <w:sz w:val="22"/>
          <w:szCs w:val="22"/>
        </w:rPr>
        <w:t xml:space="preserve">w tej części </w:t>
      </w:r>
      <w:r w:rsidRPr="00EB5DE3">
        <w:rPr>
          <w:rFonts w:ascii="Cambria" w:hAnsi="Cambria" w:cs="Arial"/>
          <w:bCs/>
          <w:sz w:val="22"/>
          <w:szCs w:val="22"/>
        </w:rPr>
        <w:t>oferujemy następując</w:t>
      </w:r>
      <w:r>
        <w:rPr>
          <w:rFonts w:ascii="Cambria" w:hAnsi="Cambria" w:cs="Arial"/>
          <w:bCs/>
          <w:sz w:val="22"/>
          <w:szCs w:val="22"/>
        </w:rPr>
        <w:t>ą</w:t>
      </w:r>
      <w:r w:rsidRPr="00EB5DE3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cenę brutto:</w:t>
      </w:r>
    </w:p>
    <w:p w14:paraId="7CC9E124" w14:textId="77777777" w:rsidR="00D51BBF" w:rsidRPr="00EB5DE3" w:rsidRDefault="00D51BBF" w:rsidP="00D51BBF">
      <w:pPr>
        <w:spacing w:before="120" w:line="360" w:lineRule="auto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___________________________PLN</w:t>
      </w:r>
    </w:p>
    <w:p w14:paraId="4C4925DD" w14:textId="42847F40" w:rsidR="00D51BBF" w:rsidRDefault="00D51BBF" w:rsidP="00D51BBF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</w:t>
      </w:r>
      <w:r w:rsidRPr="00EB5DE3">
        <w:rPr>
          <w:rFonts w:ascii="Cambria" w:hAnsi="Cambria" w:cs="Arial"/>
          <w:bCs/>
          <w:sz w:val="22"/>
          <w:szCs w:val="22"/>
        </w:rPr>
        <w:t>.</w:t>
      </w:r>
      <w:r w:rsidRPr="00EB5DE3">
        <w:rPr>
          <w:rFonts w:ascii="Cambria" w:hAnsi="Cambria" w:cs="Arial"/>
          <w:bCs/>
          <w:sz w:val="22"/>
          <w:szCs w:val="22"/>
        </w:rPr>
        <w:tab/>
        <w:t>Wynagrodzenie zaoferowan</w:t>
      </w:r>
      <w:r>
        <w:rPr>
          <w:rFonts w:ascii="Cambria" w:hAnsi="Cambria" w:cs="Arial"/>
          <w:bCs/>
          <w:sz w:val="22"/>
          <w:szCs w:val="22"/>
        </w:rPr>
        <w:t>e</w:t>
      </w:r>
      <w:r w:rsidRPr="00EB5DE3">
        <w:rPr>
          <w:rFonts w:ascii="Cambria" w:hAnsi="Cambria" w:cs="Arial"/>
          <w:bCs/>
          <w:sz w:val="22"/>
          <w:szCs w:val="22"/>
        </w:rPr>
        <w:t xml:space="preserve"> powyżej wynika z załączonego </w:t>
      </w:r>
      <w:r>
        <w:rPr>
          <w:rFonts w:ascii="Cambria" w:hAnsi="Cambria" w:cs="Arial"/>
          <w:bCs/>
          <w:sz w:val="22"/>
          <w:szCs w:val="22"/>
        </w:rPr>
        <w:t>Formularza cenowego</w:t>
      </w:r>
      <w:r w:rsidRPr="00EB5DE3">
        <w:rPr>
          <w:rFonts w:ascii="Cambria" w:hAnsi="Cambria" w:cs="Arial"/>
          <w:bCs/>
          <w:sz w:val="22"/>
          <w:szCs w:val="22"/>
        </w:rPr>
        <w:t xml:space="preserve"> i stanowi sumę wartości całkowitych brutto za poszczególne pozycje (prace) tworzące </w:t>
      </w:r>
      <w:r>
        <w:rPr>
          <w:rFonts w:ascii="Cambria" w:hAnsi="Cambria" w:cs="Arial"/>
          <w:bCs/>
          <w:sz w:val="22"/>
          <w:szCs w:val="22"/>
        </w:rPr>
        <w:t>przedmiot zamówienia</w:t>
      </w:r>
      <w:r w:rsidRPr="00EB5DE3">
        <w:rPr>
          <w:rFonts w:ascii="Cambria" w:hAnsi="Cambria" w:cs="Arial"/>
          <w:bCs/>
          <w:sz w:val="22"/>
          <w:szCs w:val="22"/>
        </w:rPr>
        <w:t>.</w:t>
      </w:r>
    </w:p>
    <w:p w14:paraId="2D3E6DEC" w14:textId="250BAF22" w:rsidR="00D51BBF" w:rsidRDefault="00D51BBF" w:rsidP="00D51BBF">
      <w:pPr>
        <w:spacing w:before="240" w:after="24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</w:t>
      </w:r>
      <w:r w:rsidRPr="002E64B8">
        <w:rPr>
          <w:rFonts w:ascii="Cambria" w:hAnsi="Cambria" w:cs="Arial"/>
          <w:bCs/>
          <w:sz w:val="22"/>
          <w:szCs w:val="22"/>
        </w:rPr>
        <w:t>.</w:t>
      </w:r>
      <w:r w:rsidRPr="002E64B8"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 xml:space="preserve">Oświadczamy, iż oferujemy  okres rękojmi na wykonany przedmiot zamówienia wynoszący ___________ miesięcy 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(kryterium oceny ofert – zgodnie z Rozdziałem </w:t>
      </w:r>
      <w:r w:rsidR="005A10AA">
        <w:rPr>
          <w:rFonts w:ascii="Cambria" w:hAnsi="Cambria" w:cs="Arial"/>
          <w:bCs/>
          <w:i/>
          <w:sz w:val="22"/>
          <w:szCs w:val="22"/>
        </w:rPr>
        <w:t>14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 SWZ).</w:t>
      </w:r>
    </w:p>
    <w:p w14:paraId="05438458" w14:textId="422DFF34" w:rsidR="005A10AA" w:rsidRDefault="005A10AA" w:rsidP="005A10AA">
      <w:pPr>
        <w:spacing w:before="240" w:after="24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Pr="002E64B8">
        <w:rPr>
          <w:rFonts w:ascii="Cambria" w:hAnsi="Cambria" w:cs="Arial"/>
          <w:bCs/>
          <w:sz w:val="22"/>
          <w:szCs w:val="22"/>
        </w:rPr>
        <w:t>.</w:t>
      </w:r>
      <w:r w:rsidRPr="002E64B8"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t>Oświadczamy, iż oferujemy  okres gwarancji na wykonany przedmiot zamówienia wynoszący ___________ miesięcy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</w:t>
      </w:r>
      <w:r w:rsidRPr="004D3562">
        <w:rPr>
          <w:rFonts w:ascii="Cambria" w:hAnsi="Cambria" w:cs="Arial"/>
          <w:bCs/>
          <w:i/>
          <w:sz w:val="22"/>
          <w:szCs w:val="22"/>
        </w:rPr>
        <w:t>zgodnie z</w:t>
      </w:r>
      <w:r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wymaganiami Zamawiającego określonymi w pkt. 3.5.</w:t>
      </w:r>
      <w:r>
        <w:rPr>
          <w:rFonts w:ascii="Cambria" w:hAnsi="Cambria" w:cs="Arial"/>
          <w:bCs/>
          <w:i/>
          <w:sz w:val="22"/>
          <w:szCs w:val="22"/>
        </w:rPr>
        <w:t>r</w:t>
      </w:r>
      <w:r>
        <w:rPr>
          <w:rFonts w:ascii="Cambria" w:hAnsi="Cambria" w:cs="Arial"/>
          <w:bCs/>
          <w:i/>
          <w:sz w:val="22"/>
          <w:szCs w:val="22"/>
        </w:rPr>
        <w:t>)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 SWZ).  </w:t>
      </w:r>
    </w:p>
    <w:p w14:paraId="4F0BBA05" w14:textId="055E1CF6" w:rsidR="00D51BBF" w:rsidRDefault="005A10AA" w:rsidP="00D51BBF">
      <w:pPr>
        <w:spacing w:before="240" w:after="24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4</w:t>
      </w:r>
      <w:r w:rsidR="00D51BBF" w:rsidRPr="00F7537C">
        <w:rPr>
          <w:rFonts w:ascii="Cambria" w:hAnsi="Cambria" w:cs="Arial"/>
          <w:bCs/>
          <w:sz w:val="22"/>
          <w:szCs w:val="22"/>
        </w:rPr>
        <w:t>.</w:t>
      </w:r>
      <w:r w:rsidR="00D51BBF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1BBF">
        <w:rPr>
          <w:rFonts w:ascii="Cambria" w:hAnsi="Cambria" w:cs="Arial"/>
          <w:bCs/>
          <w:i/>
          <w:sz w:val="22"/>
          <w:szCs w:val="22"/>
        </w:rPr>
        <w:tab/>
      </w:r>
      <w:r w:rsidR="00D51BBF">
        <w:rPr>
          <w:rFonts w:ascii="Cambria" w:hAnsi="Cambria" w:cs="Arial"/>
          <w:bCs/>
          <w:sz w:val="22"/>
          <w:szCs w:val="22"/>
        </w:rPr>
        <w:t>Oświadczamy, iż oferujemy  termin płatności wynoszący ___________ dni</w:t>
      </w:r>
      <w:r w:rsidR="00D51BBF"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1BBF">
        <w:rPr>
          <w:rFonts w:ascii="Cambria" w:hAnsi="Cambria" w:cs="Arial"/>
          <w:bCs/>
          <w:i/>
          <w:sz w:val="22"/>
          <w:szCs w:val="22"/>
        </w:rPr>
        <w:t>(</w:t>
      </w:r>
      <w:r w:rsidR="00D51BBF" w:rsidRPr="004D3562">
        <w:rPr>
          <w:rFonts w:ascii="Cambria" w:hAnsi="Cambria" w:cs="Arial"/>
          <w:bCs/>
          <w:i/>
          <w:sz w:val="22"/>
          <w:szCs w:val="22"/>
        </w:rPr>
        <w:t xml:space="preserve">zgodnie </w:t>
      </w:r>
      <w:r w:rsidR="00D51BBF">
        <w:rPr>
          <w:rFonts w:ascii="Cambria" w:hAnsi="Cambria" w:cs="Arial"/>
          <w:bCs/>
          <w:i/>
          <w:sz w:val="22"/>
          <w:szCs w:val="22"/>
        </w:rPr>
        <w:br/>
      </w:r>
      <w:r w:rsidR="00D51BBF" w:rsidRPr="004D3562">
        <w:rPr>
          <w:rFonts w:ascii="Cambria" w:hAnsi="Cambria" w:cs="Arial"/>
          <w:bCs/>
          <w:i/>
          <w:sz w:val="22"/>
          <w:szCs w:val="22"/>
        </w:rPr>
        <w:t>z</w:t>
      </w:r>
      <w:r w:rsidR="00D51BBF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1BBF"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1BBF">
        <w:rPr>
          <w:rFonts w:ascii="Cambria" w:hAnsi="Cambria" w:cs="Arial"/>
          <w:bCs/>
          <w:i/>
          <w:sz w:val="22"/>
          <w:szCs w:val="22"/>
        </w:rPr>
        <w:t>wymaganiami Zamawiającego określonymi w pkt. 3.5.</w:t>
      </w:r>
      <w:r>
        <w:rPr>
          <w:rFonts w:ascii="Cambria" w:hAnsi="Cambria" w:cs="Arial"/>
          <w:bCs/>
          <w:i/>
          <w:sz w:val="22"/>
          <w:szCs w:val="22"/>
        </w:rPr>
        <w:t>t</w:t>
      </w:r>
      <w:r w:rsidR="00D51BBF">
        <w:rPr>
          <w:rFonts w:ascii="Cambria" w:hAnsi="Cambria" w:cs="Arial"/>
          <w:bCs/>
          <w:i/>
          <w:sz w:val="22"/>
          <w:szCs w:val="22"/>
        </w:rPr>
        <w:t>)</w:t>
      </w:r>
      <w:r w:rsidR="00D51BBF" w:rsidRPr="004D3562">
        <w:rPr>
          <w:rFonts w:ascii="Cambria" w:hAnsi="Cambria" w:cs="Arial"/>
          <w:bCs/>
          <w:i/>
          <w:sz w:val="22"/>
          <w:szCs w:val="22"/>
        </w:rPr>
        <w:t xml:space="preserve"> SWZ).  </w:t>
      </w:r>
    </w:p>
    <w:p w14:paraId="221A1E40" w14:textId="437158AD" w:rsidR="005A10AA" w:rsidRDefault="005A10AA" w:rsidP="005A10AA">
      <w:pPr>
        <w:spacing w:before="240" w:after="240"/>
        <w:ind w:left="709" w:hanging="709"/>
        <w:jc w:val="both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 xml:space="preserve">Oświadczamy, iż oferujemy </w:t>
      </w:r>
      <w:r w:rsidRPr="00F169C7">
        <w:rPr>
          <w:rFonts w:ascii="Cambria" w:hAnsi="Cambria" w:cs="Arial"/>
          <w:bCs/>
          <w:sz w:val="22"/>
          <w:szCs w:val="22"/>
        </w:rPr>
        <w:t xml:space="preserve">czas reakcji serwisowej producenta do </w:t>
      </w:r>
      <w:r>
        <w:rPr>
          <w:rFonts w:ascii="Cambria" w:hAnsi="Cambria" w:cs="Arial"/>
          <w:bCs/>
          <w:sz w:val="22"/>
          <w:szCs w:val="22"/>
        </w:rPr>
        <w:t>___________</w:t>
      </w:r>
      <w:r w:rsidRPr="00F169C7">
        <w:rPr>
          <w:rFonts w:ascii="Cambria" w:hAnsi="Cambria" w:cs="Arial"/>
          <w:bCs/>
          <w:sz w:val="22"/>
          <w:szCs w:val="22"/>
        </w:rPr>
        <w:t xml:space="preserve"> godz. od zgłoszenia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</w:t>
      </w:r>
      <w:r w:rsidRPr="004D3562">
        <w:rPr>
          <w:rFonts w:ascii="Cambria" w:hAnsi="Cambria" w:cs="Arial"/>
          <w:bCs/>
          <w:i/>
          <w:sz w:val="22"/>
          <w:szCs w:val="22"/>
        </w:rPr>
        <w:t>zgodnie z</w:t>
      </w:r>
      <w:r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wymaganiami Zamawiającego określonymi w pkt. 3.5.</w:t>
      </w:r>
      <w:r>
        <w:rPr>
          <w:rFonts w:ascii="Cambria" w:hAnsi="Cambria" w:cs="Arial"/>
          <w:bCs/>
          <w:i/>
          <w:sz w:val="22"/>
          <w:szCs w:val="22"/>
        </w:rPr>
        <w:t>s</w:t>
      </w:r>
      <w:r>
        <w:rPr>
          <w:rFonts w:ascii="Cambria" w:hAnsi="Cambria" w:cs="Arial"/>
          <w:bCs/>
          <w:i/>
          <w:sz w:val="22"/>
          <w:szCs w:val="22"/>
        </w:rPr>
        <w:t>)</w:t>
      </w:r>
      <w:r w:rsidRPr="004D3562">
        <w:rPr>
          <w:rFonts w:ascii="Cambria" w:hAnsi="Cambria" w:cs="Arial"/>
          <w:bCs/>
          <w:i/>
          <w:sz w:val="22"/>
          <w:szCs w:val="22"/>
        </w:rPr>
        <w:t xml:space="preserve"> SWZ).  </w:t>
      </w:r>
    </w:p>
    <w:p w14:paraId="0FEC3001" w14:textId="7D25B7F5" w:rsidR="00D51BBF" w:rsidRPr="002E64B8" w:rsidRDefault="005A10AA" w:rsidP="00D51BBF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>6</w:t>
      </w:r>
      <w:r w:rsidR="00D51BBF" w:rsidRPr="002E64B8">
        <w:rPr>
          <w:rFonts w:ascii="Cambria" w:hAnsi="Cambria" w:cs="Arial"/>
          <w:bCs/>
          <w:sz w:val="22"/>
          <w:szCs w:val="22"/>
        </w:rPr>
        <w:t>.</w:t>
      </w:r>
      <w:r w:rsidR="00D51BBF" w:rsidRPr="002E64B8"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="00D51BBF" w:rsidRPr="00F169C7">
        <w:rPr>
          <w:rFonts w:ascii="Cambria" w:hAnsi="Cambria" w:cs="Arial"/>
          <w:b/>
          <w:bCs/>
          <w:sz w:val="22"/>
          <w:szCs w:val="22"/>
        </w:rPr>
        <w:t>nie będzie/będzie*</w:t>
      </w:r>
      <w:r w:rsidR="00D51BBF" w:rsidRPr="002E64B8">
        <w:rPr>
          <w:rFonts w:ascii="Cambria" w:hAnsi="Cambria" w:cs="Arial"/>
          <w:bCs/>
          <w:sz w:val="22"/>
          <w:szCs w:val="22"/>
        </w:rPr>
        <w:t xml:space="preserve"> prowadzić do powstania </w:t>
      </w:r>
      <w:r w:rsidR="00D51BBF">
        <w:rPr>
          <w:rFonts w:ascii="Cambria" w:hAnsi="Cambria" w:cs="Arial"/>
          <w:bCs/>
          <w:sz w:val="22"/>
          <w:szCs w:val="22"/>
        </w:rPr>
        <w:t xml:space="preserve">                                               </w:t>
      </w:r>
      <w:r w:rsidR="00D51BBF" w:rsidRPr="002E64B8">
        <w:rPr>
          <w:rFonts w:ascii="Cambria" w:hAnsi="Cambria" w:cs="Arial"/>
          <w:bCs/>
          <w:sz w:val="22"/>
          <w:szCs w:val="22"/>
        </w:rPr>
        <w:t xml:space="preserve">u Zamawiającego obowiązku podatkowego zgodnie z przepisami o podatku od towarów </w:t>
      </w:r>
      <w:r w:rsidR="00D51BBF">
        <w:rPr>
          <w:rFonts w:ascii="Cambria" w:hAnsi="Cambria" w:cs="Arial"/>
          <w:bCs/>
          <w:sz w:val="22"/>
          <w:szCs w:val="22"/>
        </w:rPr>
        <w:t xml:space="preserve">              </w:t>
      </w:r>
      <w:r w:rsidR="00D51BBF" w:rsidRPr="002E64B8">
        <w:rPr>
          <w:rFonts w:ascii="Cambria" w:hAnsi="Cambria" w:cs="Arial"/>
          <w:bCs/>
          <w:sz w:val="22"/>
          <w:szCs w:val="22"/>
        </w:rPr>
        <w:t xml:space="preserve">i usług, </w:t>
      </w:r>
    </w:p>
    <w:p w14:paraId="08C9D971" w14:textId="77777777" w:rsidR="00D51BBF" w:rsidRPr="002E64B8" w:rsidRDefault="00D51BBF" w:rsidP="00D51BBF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Rodzaj usługi, których świadczenie będzie prowadzić do powstania u Zamawiającego obowiązku podatkowego zgodnie z przepisami o podatku od towarów i usług (VAT):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781B8" w14:textId="77777777" w:rsidR="00D51BBF" w:rsidRDefault="00D51BBF" w:rsidP="00D51BBF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Wartość ww. usług bez kwoty podatku od towarów i usług (VAT) wynosi: _________________________________________ PLN.</w:t>
      </w:r>
    </w:p>
    <w:p w14:paraId="2F283621" w14:textId="7DD591BA" w:rsidR="00D51BBF" w:rsidRDefault="005A10AA" w:rsidP="00D51BBF">
      <w:pPr>
        <w:spacing w:before="240" w:after="240"/>
        <w:ind w:left="705" w:hanging="705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D51BBF">
        <w:rPr>
          <w:rFonts w:ascii="Cambria" w:hAnsi="Cambria" w:cs="Arial"/>
          <w:bCs/>
          <w:sz w:val="22"/>
          <w:szCs w:val="22"/>
        </w:rPr>
        <w:t xml:space="preserve">. </w:t>
      </w:r>
      <w:r w:rsidR="00D51BBF">
        <w:rPr>
          <w:rFonts w:ascii="Cambria" w:hAnsi="Cambria" w:cs="Arial"/>
          <w:bCs/>
          <w:sz w:val="22"/>
          <w:szCs w:val="22"/>
        </w:rPr>
        <w:tab/>
        <w:t xml:space="preserve">Oświadczamy, że firma, którą reprezentujemy jest: </w:t>
      </w:r>
    </w:p>
    <w:p w14:paraId="34B15200" w14:textId="77777777" w:rsidR="00D51BBF" w:rsidRDefault="00D51BBF" w:rsidP="00D51BBF">
      <w:pPr>
        <w:spacing w:before="240" w:after="240"/>
        <w:ind w:left="705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mikroprzedsiębiorstwem*, małym przedsiębiorstwem*, średnim przedsiębiorstwem*, prowadzona jest w formie jednoosobowej działalności gospodarczej*, prowadzona jest przez osobę fizyczną nieprowadzącą działalności gospodarczej*, prowadzona jest na podstawie innego rodzaju działalności </w:t>
      </w:r>
      <w:r w:rsidRPr="00B02580">
        <w:rPr>
          <w:rFonts w:ascii="Cambria" w:hAnsi="Cambria" w:cs="Arial"/>
          <w:bCs/>
          <w:i/>
          <w:sz w:val="22"/>
          <w:szCs w:val="22"/>
        </w:rPr>
        <w:t>……………………………./wpisać rodzaj działalności/</w:t>
      </w:r>
      <w:r>
        <w:rPr>
          <w:rFonts w:ascii="Cambria" w:hAnsi="Cambria" w:cs="Arial"/>
          <w:bCs/>
          <w:sz w:val="22"/>
          <w:szCs w:val="22"/>
        </w:rPr>
        <w:t xml:space="preserve">*.   </w:t>
      </w:r>
    </w:p>
    <w:p w14:paraId="11A3A4D1" w14:textId="77777777" w:rsidR="00D51BBF" w:rsidRDefault="00D51BBF" w:rsidP="00D51BBF">
      <w:pPr>
        <w:ind w:left="709"/>
        <w:jc w:val="both"/>
        <w:rPr>
          <w:rFonts w:ascii="Cambria" w:hAnsi="Cambria" w:cs="Arial"/>
          <w:bCs/>
          <w:sz w:val="22"/>
          <w:szCs w:val="22"/>
        </w:rPr>
      </w:pPr>
    </w:p>
    <w:p w14:paraId="4DF69F18" w14:textId="2FFF0F17" w:rsidR="00D51BBF" w:rsidRPr="008711E7" w:rsidRDefault="005A10AA" w:rsidP="00D51BBF">
      <w:pPr>
        <w:shd w:val="clear" w:color="auto" w:fill="FFFFFF"/>
        <w:spacing w:line="360" w:lineRule="auto"/>
        <w:ind w:left="705" w:hanging="705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8</w:t>
      </w:r>
      <w:r w:rsidR="00D51BBF" w:rsidRPr="008711E7">
        <w:rPr>
          <w:rFonts w:ascii="Cambria" w:hAnsi="Cambria" w:cs="Arial"/>
          <w:sz w:val="22"/>
          <w:szCs w:val="22"/>
        </w:rPr>
        <w:t>.</w:t>
      </w:r>
      <w:r w:rsidR="00D51BBF" w:rsidRPr="008711E7">
        <w:rPr>
          <w:rFonts w:ascii="Cambria" w:hAnsi="Cambria" w:cs="Arial"/>
          <w:sz w:val="22"/>
          <w:szCs w:val="22"/>
        </w:rPr>
        <w:tab/>
        <w:t xml:space="preserve">Wadium w kwocie __________________ zostało wniesione w dniu _______________ </w:t>
      </w:r>
      <w:r w:rsidR="00D51BBF" w:rsidRPr="008711E7">
        <w:rPr>
          <w:rFonts w:ascii="Cambria" w:hAnsi="Cambria" w:cs="Arial"/>
          <w:sz w:val="22"/>
          <w:szCs w:val="22"/>
        </w:rPr>
        <w:br/>
        <w:t>w formie_____________________________________________</w:t>
      </w:r>
    </w:p>
    <w:p w14:paraId="09424C44" w14:textId="77777777" w:rsidR="00D51BBF" w:rsidRPr="008711E7" w:rsidRDefault="00D51BBF" w:rsidP="00D51BBF">
      <w:pPr>
        <w:pStyle w:val="Tekstpodstawowy"/>
        <w:spacing w:line="360" w:lineRule="auto"/>
        <w:ind w:left="705"/>
        <w:rPr>
          <w:rFonts w:ascii="Cambria" w:hAnsi="Cambria" w:cs="Arial"/>
          <w:sz w:val="22"/>
          <w:szCs w:val="22"/>
        </w:rPr>
      </w:pPr>
      <w:r w:rsidRPr="008711E7">
        <w:rPr>
          <w:rFonts w:ascii="Cambria" w:hAnsi="Cambria" w:cs="Arial"/>
          <w:sz w:val="22"/>
          <w:szCs w:val="22"/>
        </w:rPr>
        <w:t>Bank i numer konta, na które ma zostać zwrócone wadium: ____________________________________________________________________</w:t>
      </w:r>
    </w:p>
    <w:p w14:paraId="4F74796F" w14:textId="0A0DCDCC" w:rsidR="00D51BBF" w:rsidRPr="002E64B8" w:rsidRDefault="005A10AA" w:rsidP="00D51BBF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D51BBF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D51BBF" w:rsidRPr="002E64B8"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</w:t>
      </w:r>
      <w:r w:rsidR="00D51BBF">
        <w:rPr>
          <w:rFonts w:ascii="Cambria" w:hAnsi="Cambria" w:cs="Arial"/>
          <w:bCs/>
          <w:sz w:val="22"/>
          <w:szCs w:val="22"/>
        </w:rPr>
        <w:t xml:space="preserve"> </w:t>
      </w:r>
      <w:r w:rsidR="00D51BBF" w:rsidRPr="002E64B8">
        <w:rPr>
          <w:rFonts w:ascii="Cambria" w:hAnsi="Cambria" w:cs="Arial"/>
          <w:bCs/>
          <w:sz w:val="22"/>
          <w:szCs w:val="22"/>
        </w:rPr>
        <w:t>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</w:t>
      </w:r>
      <w:r w:rsidR="00D51BBF">
        <w:rPr>
          <w:rFonts w:ascii="Cambria" w:hAnsi="Cambria" w:cs="Arial"/>
          <w:bCs/>
          <w:sz w:val="22"/>
          <w:szCs w:val="22"/>
        </w:rPr>
        <w:t>nia należytego wykonania umowy.</w:t>
      </w:r>
    </w:p>
    <w:p w14:paraId="42638206" w14:textId="6D203F7B" w:rsidR="00D51BBF" w:rsidRDefault="005A10AA" w:rsidP="00D51BBF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D51BBF"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="00D51BBF" w:rsidRPr="002E64B8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</w:t>
      </w:r>
      <w:r w:rsidR="00D51BBF">
        <w:rPr>
          <w:rFonts w:ascii="Cambria" w:hAnsi="Cambria" w:cs="Arial"/>
          <w:bCs/>
          <w:sz w:val="22"/>
          <w:szCs w:val="22"/>
        </w:rPr>
        <w:t xml:space="preserve">                      </w:t>
      </w:r>
      <w:r w:rsidR="00D51BBF" w:rsidRPr="002E64B8">
        <w:rPr>
          <w:rFonts w:ascii="Cambria" w:hAnsi="Cambria" w:cs="Arial"/>
          <w:bCs/>
          <w:sz w:val="22"/>
          <w:szCs w:val="22"/>
        </w:rPr>
        <w:t>w specyfikacji</w:t>
      </w:r>
      <w:r w:rsidR="00D51BBF">
        <w:rPr>
          <w:rFonts w:ascii="Cambria" w:hAnsi="Cambria" w:cs="Arial"/>
          <w:bCs/>
          <w:sz w:val="22"/>
          <w:szCs w:val="22"/>
        </w:rPr>
        <w:t xml:space="preserve"> warunków zamówienia.</w:t>
      </w:r>
    </w:p>
    <w:p w14:paraId="7E7FECD4" w14:textId="1E0FDFCC" w:rsidR="00D51BBF" w:rsidRPr="004A3437" w:rsidRDefault="00D51BBF" w:rsidP="00D51BBF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</w:t>
      </w:r>
      <w:r w:rsidR="005A10AA">
        <w:rPr>
          <w:rFonts w:ascii="Cambria" w:hAnsi="Cambria" w:cs="Arial"/>
          <w:bCs/>
          <w:sz w:val="22"/>
          <w:szCs w:val="22"/>
        </w:rPr>
        <w:t>1</w:t>
      </w:r>
      <w:r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Pr="002E64B8">
        <w:rPr>
          <w:rFonts w:ascii="Cambria" w:hAnsi="Cambria" w:cs="Arial"/>
          <w:bCs/>
          <w:sz w:val="22"/>
          <w:szCs w:val="22"/>
        </w:rPr>
        <w:tab/>
      </w:r>
      <w:r w:rsidRPr="004A3437">
        <w:rPr>
          <w:rFonts w:ascii="Cambria" w:hAnsi="Cambria" w:cs="Arial"/>
          <w:bCs/>
          <w:sz w:val="22"/>
          <w:szCs w:val="22"/>
        </w:rPr>
        <w:t xml:space="preserve">Oświadczamy, że następujące </w:t>
      </w:r>
      <w:r>
        <w:rPr>
          <w:rFonts w:ascii="Cambria" w:hAnsi="Cambria" w:cs="Arial"/>
          <w:bCs/>
          <w:sz w:val="22"/>
          <w:szCs w:val="22"/>
        </w:rPr>
        <w:t>roboty budowlane</w:t>
      </w:r>
      <w:r w:rsidRPr="004A3437">
        <w:rPr>
          <w:rFonts w:ascii="Cambria" w:hAnsi="Cambria" w:cs="Arial"/>
          <w:bCs/>
          <w:sz w:val="22"/>
          <w:szCs w:val="22"/>
        </w:rPr>
        <w:t xml:space="preserve"> stanowiące przedmiot zamówienia wykonają poszczególni Wykonawcy wspólnie ubiegający się o udzielenie zamówienia</w:t>
      </w:r>
      <w:r w:rsidRPr="004A3437">
        <w:rPr>
          <w:rFonts w:ascii="Cambria" w:hAnsi="Cambria" w:cs="Arial"/>
          <w:bCs/>
          <w:sz w:val="22"/>
          <w:szCs w:val="22"/>
          <w:vertAlign w:val="superscript"/>
        </w:rPr>
        <w:footnoteReference w:id="1"/>
      </w:r>
      <w:r w:rsidRPr="004A34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2"/>
        <w:gridCol w:w="4286"/>
      </w:tblGrid>
      <w:tr w:rsidR="00D51BBF" w:rsidRPr="004A3437" w14:paraId="53AEA1C0" w14:textId="77777777" w:rsidTr="00750031">
        <w:tc>
          <w:tcPr>
            <w:tcW w:w="4605" w:type="dxa"/>
            <w:shd w:val="clear" w:color="auto" w:fill="auto"/>
          </w:tcPr>
          <w:p w14:paraId="0CAD7A41" w14:textId="77777777" w:rsidR="00D51BBF" w:rsidRPr="004A3437" w:rsidRDefault="00D51BBF" w:rsidP="00750031">
            <w:pPr>
              <w:spacing w:before="240" w:after="240"/>
              <w:ind w:left="2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Wykonawca wspólnie ubiegający się o udzielenie zamówienia (nazwa/firma, adres)</w:t>
            </w:r>
          </w:p>
        </w:tc>
        <w:tc>
          <w:tcPr>
            <w:tcW w:w="4606" w:type="dxa"/>
            <w:shd w:val="clear" w:color="auto" w:fill="auto"/>
            <w:vAlign w:val="center"/>
          </w:tcPr>
          <w:p w14:paraId="7637BF31" w14:textId="77777777" w:rsidR="00D51BBF" w:rsidRPr="004A3437" w:rsidRDefault="00D51BBF" w:rsidP="00750031">
            <w:pPr>
              <w:spacing w:before="240" w:after="240"/>
              <w:ind w:left="8" w:hanging="8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  <w:r w:rsidRPr="004A3437">
              <w:rPr>
                <w:rFonts w:ascii="Cambria" w:hAnsi="Cambria" w:cs="Arial"/>
                <w:bCs/>
                <w:sz w:val="22"/>
                <w:szCs w:val="22"/>
              </w:rPr>
              <w:t xml:space="preserve">Zakres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t>robót budowlanych</w:t>
            </w:r>
            <w:r w:rsidRPr="004A3437">
              <w:rPr>
                <w:rFonts w:ascii="Cambria" w:hAnsi="Cambria" w:cs="Arial"/>
                <w:bCs/>
                <w:sz w:val="22"/>
                <w:szCs w:val="22"/>
              </w:rPr>
              <w:t>, które zostaną wykonane przez danego wykonawcę wspólnie ubiegającego się o udzielenie zamówienia</w:t>
            </w:r>
          </w:p>
        </w:tc>
      </w:tr>
      <w:tr w:rsidR="00D51BBF" w:rsidRPr="004A3437" w14:paraId="2D99EA38" w14:textId="77777777" w:rsidTr="00750031">
        <w:tc>
          <w:tcPr>
            <w:tcW w:w="4605" w:type="dxa"/>
            <w:shd w:val="clear" w:color="auto" w:fill="auto"/>
          </w:tcPr>
          <w:p w14:paraId="6D8032C4" w14:textId="77777777" w:rsidR="00D51BBF" w:rsidRPr="004A3437" w:rsidRDefault="00D51BBF" w:rsidP="00750031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6A28783F" w14:textId="77777777" w:rsidR="00D51BBF" w:rsidRPr="004A3437" w:rsidRDefault="00D51BBF" w:rsidP="00750031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51BBF" w:rsidRPr="004A3437" w14:paraId="546D4D82" w14:textId="77777777" w:rsidTr="00750031">
        <w:tc>
          <w:tcPr>
            <w:tcW w:w="4605" w:type="dxa"/>
            <w:shd w:val="clear" w:color="auto" w:fill="auto"/>
          </w:tcPr>
          <w:p w14:paraId="04BB3E50" w14:textId="77777777" w:rsidR="00D51BBF" w:rsidRPr="004A3437" w:rsidRDefault="00D51BBF" w:rsidP="00750031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1E523FFB" w14:textId="77777777" w:rsidR="00D51BBF" w:rsidRPr="004A3437" w:rsidRDefault="00D51BBF" w:rsidP="00750031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51BBF" w:rsidRPr="004A3437" w14:paraId="3ECE5BDB" w14:textId="77777777" w:rsidTr="00750031">
        <w:tc>
          <w:tcPr>
            <w:tcW w:w="4605" w:type="dxa"/>
            <w:shd w:val="clear" w:color="auto" w:fill="auto"/>
          </w:tcPr>
          <w:p w14:paraId="00435F74" w14:textId="77777777" w:rsidR="00D51BBF" w:rsidRPr="004A3437" w:rsidRDefault="00D51BBF" w:rsidP="00750031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606" w:type="dxa"/>
            <w:shd w:val="clear" w:color="auto" w:fill="auto"/>
          </w:tcPr>
          <w:p w14:paraId="33B195D8" w14:textId="77777777" w:rsidR="00D51BBF" w:rsidRPr="004A3437" w:rsidRDefault="00D51BBF" w:rsidP="00750031">
            <w:pPr>
              <w:spacing w:before="240" w:after="240"/>
              <w:ind w:left="709" w:hanging="709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0DA6C75D" w14:textId="77777777" w:rsidR="00D51BBF" w:rsidRDefault="00D51BBF" w:rsidP="00D51BBF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523AF65A" w14:textId="1BCA764B" w:rsidR="00D51BBF" w:rsidRPr="002E64B8" w:rsidRDefault="00D51BBF" w:rsidP="00D51BBF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5A10AA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</w:r>
      <w:r w:rsidRPr="002E64B8">
        <w:rPr>
          <w:rFonts w:ascii="Cambria" w:hAnsi="Cambria" w:cs="Arial"/>
          <w:bCs/>
          <w:sz w:val="22"/>
          <w:szCs w:val="22"/>
        </w:rPr>
        <w:t xml:space="preserve">Następujące zakresy rzeczowe wchodzące w przedmiot zamówienia zamierzamy zlecić następującym podwykonawcom: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D51BBF" w:rsidRPr="002E64B8" w14:paraId="64E310CE" w14:textId="77777777" w:rsidTr="00750031">
        <w:tc>
          <w:tcPr>
            <w:tcW w:w="4209" w:type="dxa"/>
            <w:shd w:val="clear" w:color="auto" w:fill="auto"/>
          </w:tcPr>
          <w:p w14:paraId="3B09C40C" w14:textId="77777777" w:rsidR="00D51BBF" w:rsidRPr="002E64B8" w:rsidRDefault="00D51BBF" w:rsidP="00750031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Podwykonawca (firma lub nazwa, adres)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143" w:type="dxa"/>
            <w:shd w:val="clear" w:color="auto" w:fill="auto"/>
          </w:tcPr>
          <w:p w14:paraId="00B2C2AD" w14:textId="77777777" w:rsidR="00D51BBF" w:rsidRPr="002E64B8" w:rsidRDefault="00D51BBF" w:rsidP="00750031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E64B8"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D51BBF" w:rsidRPr="002E64B8" w14:paraId="307299C2" w14:textId="77777777" w:rsidTr="00750031">
        <w:trPr>
          <w:trHeight w:val="837"/>
        </w:trPr>
        <w:tc>
          <w:tcPr>
            <w:tcW w:w="4209" w:type="dxa"/>
            <w:shd w:val="clear" w:color="auto" w:fill="auto"/>
          </w:tcPr>
          <w:p w14:paraId="7608A43F" w14:textId="77777777" w:rsidR="00D51BBF" w:rsidRPr="002E64B8" w:rsidRDefault="00D51BBF" w:rsidP="00750031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44920264" w14:textId="77777777" w:rsidR="00D51BBF" w:rsidRPr="002E64B8" w:rsidRDefault="00D51BBF" w:rsidP="00750031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51BBF" w:rsidRPr="002E64B8" w14:paraId="46A4BE65" w14:textId="77777777" w:rsidTr="00750031">
        <w:trPr>
          <w:trHeight w:val="848"/>
        </w:trPr>
        <w:tc>
          <w:tcPr>
            <w:tcW w:w="4209" w:type="dxa"/>
            <w:shd w:val="clear" w:color="auto" w:fill="auto"/>
          </w:tcPr>
          <w:p w14:paraId="378182BD" w14:textId="77777777" w:rsidR="00D51BBF" w:rsidRPr="002E64B8" w:rsidRDefault="00D51BBF" w:rsidP="00750031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7E816FA3" w14:textId="77777777" w:rsidR="00D51BBF" w:rsidRPr="002E64B8" w:rsidRDefault="00D51BBF" w:rsidP="00750031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51BBF" w:rsidRPr="002E64B8" w14:paraId="30DD2037" w14:textId="77777777" w:rsidTr="00750031">
        <w:trPr>
          <w:trHeight w:val="833"/>
        </w:trPr>
        <w:tc>
          <w:tcPr>
            <w:tcW w:w="4209" w:type="dxa"/>
            <w:shd w:val="clear" w:color="auto" w:fill="auto"/>
          </w:tcPr>
          <w:p w14:paraId="3928FE09" w14:textId="77777777" w:rsidR="00D51BBF" w:rsidRPr="002E64B8" w:rsidRDefault="00D51BBF" w:rsidP="00750031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74A674D6" w14:textId="77777777" w:rsidR="00D51BBF" w:rsidRPr="002E64B8" w:rsidRDefault="00D51BBF" w:rsidP="00750031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E29BC2B" w14:textId="568F355E" w:rsidR="00D51BBF" w:rsidRDefault="00D51BBF" w:rsidP="00D51BBF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5A10AA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</w:r>
      <w:r w:rsidRPr="002E64B8">
        <w:rPr>
          <w:rFonts w:ascii="Cambria" w:hAnsi="Cambria" w:cs="Arial"/>
          <w:bCs/>
          <w:sz w:val="22"/>
          <w:szCs w:val="22"/>
        </w:rPr>
        <w:t>Nazwy (firmy) pod</w:t>
      </w:r>
      <w:r>
        <w:rPr>
          <w:rFonts w:ascii="Cambria" w:hAnsi="Cambria" w:cs="Arial"/>
          <w:bCs/>
          <w:sz w:val="22"/>
          <w:szCs w:val="22"/>
        </w:rPr>
        <w:t>miotów</w:t>
      </w:r>
      <w:r w:rsidRPr="002E64B8">
        <w:rPr>
          <w:rFonts w:ascii="Cambria" w:hAnsi="Cambria" w:cs="Arial"/>
          <w:bCs/>
          <w:sz w:val="22"/>
          <w:szCs w:val="22"/>
        </w:rPr>
        <w:t xml:space="preserve">, na których zasoby powołujemy się na zasadach określonych w art. </w:t>
      </w:r>
      <w:r>
        <w:rPr>
          <w:rFonts w:ascii="Cambria" w:hAnsi="Cambria" w:cs="Arial"/>
          <w:bCs/>
          <w:sz w:val="22"/>
          <w:szCs w:val="22"/>
        </w:rPr>
        <w:t>118</w:t>
      </w:r>
      <w:r w:rsidRPr="002E64B8">
        <w:rPr>
          <w:rFonts w:ascii="Cambria" w:hAnsi="Cambria" w:cs="Arial"/>
          <w:bCs/>
          <w:sz w:val="22"/>
          <w:szCs w:val="22"/>
        </w:rPr>
        <w:t xml:space="preserve"> ust. 1 </w:t>
      </w:r>
      <w:r>
        <w:rPr>
          <w:rFonts w:ascii="Cambria" w:hAnsi="Cambria" w:cs="Arial"/>
          <w:bCs/>
          <w:sz w:val="22"/>
          <w:szCs w:val="22"/>
        </w:rPr>
        <w:t>PZP w zw. z art. 266 PZP</w:t>
      </w:r>
      <w:r w:rsidRPr="002E64B8">
        <w:rPr>
          <w:rFonts w:ascii="Cambria" w:hAnsi="Cambria" w:cs="Arial"/>
          <w:bCs/>
          <w:sz w:val="22"/>
          <w:szCs w:val="22"/>
        </w:rPr>
        <w:t xml:space="preserve"> w celu wykaza</w:t>
      </w:r>
      <w:r>
        <w:rPr>
          <w:rFonts w:ascii="Cambria" w:hAnsi="Cambria" w:cs="Arial"/>
          <w:bCs/>
          <w:sz w:val="22"/>
          <w:szCs w:val="22"/>
        </w:rPr>
        <w:t>nia spełniania warunków udziału w postępowaniu</w:t>
      </w:r>
      <w:r w:rsidRPr="002E64B8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09"/>
        <w:gridCol w:w="4143"/>
      </w:tblGrid>
      <w:tr w:rsidR="00D51BBF" w:rsidRPr="002E64B8" w14:paraId="6DFA0E76" w14:textId="77777777" w:rsidTr="00750031">
        <w:tc>
          <w:tcPr>
            <w:tcW w:w="4209" w:type="dxa"/>
            <w:shd w:val="clear" w:color="auto" w:fill="auto"/>
          </w:tcPr>
          <w:p w14:paraId="12247D77" w14:textId="77777777" w:rsidR="00D51BBF" w:rsidRPr="002E64B8" w:rsidRDefault="00D51BBF" w:rsidP="00750031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Podmiot, na którego zasoby powołuje się wykonawca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t xml:space="preserve"> (firma lub nazwa, adres)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  <w:tc>
          <w:tcPr>
            <w:tcW w:w="4143" w:type="dxa"/>
            <w:shd w:val="clear" w:color="auto" w:fill="auto"/>
          </w:tcPr>
          <w:p w14:paraId="1CEDE86B" w14:textId="77777777" w:rsidR="00D51BBF" w:rsidRPr="002E64B8" w:rsidRDefault="00D51BBF" w:rsidP="00750031">
            <w:pPr>
              <w:spacing w:before="240" w:after="24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Określenie warunku, którego dotyczy udostępnienie zasobów</w:t>
            </w:r>
            <w:r w:rsidRPr="002E64B8"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D51BBF" w:rsidRPr="002E64B8" w14:paraId="4E110495" w14:textId="77777777" w:rsidTr="00750031">
        <w:trPr>
          <w:trHeight w:val="837"/>
        </w:trPr>
        <w:tc>
          <w:tcPr>
            <w:tcW w:w="4209" w:type="dxa"/>
            <w:shd w:val="clear" w:color="auto" w:fill="auto"/>
          </w:tcPr>
          <w:p w14:paraId="2D09AA8C" w14:textId="77777777" w:rsidR="00D51BBF" w:rsidRPr="002E64B8" w:rsidRDefault="00D51BBF" w:rsidP="00750031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66E08311" w14:textId="77777777" w:rsidR="00D51BBF" w:rsidRPr="002E64B8" w:rsidRDefault="00D51BBF" w:rsidP="00750031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51BBF" w:rsidRPr="002E64B8" w14:paraId="2994F14F" w14:textId="77777777" w:rsidTr="00750031">
        <w:trPr>
          <w:trHeight w:val="848"/>
        </w:trPr>
        <w:tc>
          <w:tcPr>
            <w:tcW w:w="4209" w:type="dxa"/>
            <w:shd w:val="clear" w:color="auto" w:fill="auto"/>
          </w:tcPr>
          <w:p w14:paraId="7DE9A70F" w14:textId="77777777" w:rsidR="00D51BBF" w:rsidRPr="002E64B8" w:rsidRDefault="00D51BBF" w:rsidP="00750031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07BAEFFA" w14:textId="77777777" w:rsidR="00D51BBF" w:rsidRPr="002E64B8" w:rsidRDefault="00D51BBF" w:rsidP="00750031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51BBF" w:rsidRPr="002E64B8" w14:paraId="51EB6DA4" w14:textId="77777777" w:rsidTr="00750031">
        <w:trPr>
          <w:trHeight w:val="833"/>
        </w:trPr>
        <w:tc>
          <w:tcPr>
            <w:tcW w:w="4209" w:type="dxa"/>
            <w:shd w:val="clear" w:color="auto" w:fill="auto"/>
          </w:tcPr>
          <w:p w14:paraId="51FA32F9" w14:textId="77777777" w:rsidR="00D51BBF" w:rsidRPr="002E64B8" w:rsidRDefault="00D51BBF" w:rsidP="00750031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143" w:type="dxa"/>
            <w:shd w:val="clear" w:color="auto" w:fill="auto"/>
          </w:tcPr>
          <w:p w14:paraId="06825B0B" w14:textId="77777777" w:rsidR="00D51BBF" w:rsidRPr="002E64B8" w:rsidRDefault="00D51BBF" w:rsidP="00750031">
            <w:pPr>
              <w:spacing w:before="240" w:after="24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FDA12B4" w14:textId="317CAF43" w:rsidR="00D51BBF" w:rsidRDefault="00D51BBF" w:rsidP="00D51BBF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5A10AA">
        <w:rPr>
          <w:rFonts w:ascii="Cambria" w:hAnsi="Cambria" w:cs="Arial"/>
          <w:bCs/>
          <w:sz w:val="22"/>
          <w:szCs w:val="22"/>
        </w:rPr>
        <w:t>4</w:t>
      </w:r>
      <w:r w:rsidRPr="002E64B8">
        <w:rPr>
          <w:rFonts w:ascii="Cambria" w:hAnsi="Cambria" w:cs="Arial"/>
          <w:bCs/>
          <w:sz w:val="22"/>
          <w:szCs w:val="22"/>
        </w:rPr>
        <w:t xml:space="preserve">. </w:t>
      </w:r>
      <w:r w:rsidRPr="002E64B8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7C0C7355" w14:textId="77777777" w:rsidR="00D51BBF" w:rsidRPr="002E64B8" w:rsidRDefault="00D51BBF" w:rsidP="00D51BBF">
      <w:pPr>
        <w:spacing w:before="240" w:after="24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04B16BF5" w14:textId="4E3E74F2" w:rsidR="00D51BBF" w:rsidRPr="00B56EDD" w:rsidRDefault="00D51BBF" w:rsidP="00D51BBF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5A10AA">
        <w:rPr>
          <w:rFonts w:ascii="Cambria" w:hAnsi="Cambria" w:cs="Arial"/>
          <w:bCs/>
          <w:sz w:val="22"/>
          <w:szCs w:val="22"/>
        </w:rPr>
        <w:t>5</w:t>
      </w:r>
      <w:r w:rsidRPr="002E64B8">
        <w:rPr>
          <w:rFonts w:ascii="Cambria" w:hAnsi="Cambria" w:cs="Arial"/>
          <w:bCs/>
          <w:sz w:val="22"/>
          <w:szCs w:val="22"/>
        </w:rPr>
        <w:t>.</w:t>
      </w:r>
      <w:r w:rsidRPr="002E64B8">
        <w:rPr>
          <w:rFonts w:ascii="Cambria" w:hAnsi="Cambria" w:cs="Arial"/>
          <w:bCs/>
          <w:sz w:val="22"/>
          <w:szCs w:val="22"/>
        </w:rPr>
        <w:tab/>
        <w:t xml:space="preserve">Wszelką korespondencję w </w:t>
      </w:r>
      <w:r w:rsidRPr="00B56EDD">
        <w:rPr>
          <w:rFonts w:ascii="Cambria" w:hAnsi="Cambria" w:cs="Arial"/>
          <w:bCs/>
          <w:sz w:val="22"/>
          <w:szCs w:val="22"/>
        </w:rPr>
        <w:t>sprawie niniejszego postępowania należy kierować na:</w:t>
      </w:r>
    </w:p>
    <w:p w14:paraId="25875505" w14:textId="77777777" w:rsidR="00D51BBF" w:rsidRPr="00B56EDD" w:rsidRDefault="00D51BBF" w:rsidP="00D51BBF">
      <w:pPr>
        <w:spacing w:before="240" w:after="240"/>
        <w:ind w:left="709"/>
        <w:rPr>
          <w:rFonts w:ascii="Cambria" w:hAnsi="Cambria" w:cs="Arial"/>
          <w:bCs/>
          <w:sz w:val="22"/>
          <w:szCs w:val="22"/>
        </w:rPr>
      </w:pPr>
      <w:r w:rsidRPr="00B56EDD">
        <w:rPr>
          <w:rFonts w:ascii="Cambria" w:hAnsi="Cambria" w:cs="Arial"/>
          <w:bCs/>
          <w:sz w:val="22"/>
          <w:szCs w:val="22"/>
        </w:rPr>
        <w:t xml:space="preserve">e-mail: ___________________________________________________________________ </w:t>
      </w:r>
      <w:r w:rsidRPr="00B56EDD">
        <w:rPr>
          <w:rFonts w:ascii="Cambria" w:hAnsi="Cambria" w:cs="Arial"/>
          <w:bCs/>
          <w:sz w:val="22"/>
          <w:szCs w:val="22"/>
        </w:rPr>
        <w:tab/>
      </w:r>
    </w:p>
    <w:p w14:paraId="53D57170" w14:textId="600757BC" w:rsidR="00D51BBF" w:rsidRPr="00FC3462" w:rsidRDefault="00D51BBF" w:rsidP="00D51BBF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B56EDD">
        <w:rPr>
          <w:rFonts w:ascii="Cambria" w:hAnsi="Cambria" w:cs="Tahoma"/>
          <w:sz w:val="22"/>
          <w:szCs w:val="22"/>
          <w:lang w:eastAsia="pl-PL"/>
        </w:rPr>
        <w:t>1</w:t>
      </w:r>
      <w:r w:rsidR="005A10AA">
        <w:rPr>
          <w:rFonts w:ascii="Cambria" w:hAnsi="Cambria" w:cs="Tahoma"/>
          <w:sz w:val="22"/>
          <w:szCs w:val="22"/>
          <w:lang w:eastAsia="pl-PL"/>
        </w:rPr>
        <w:t>6</w:t>
      </w:r>
      <w:r w:rsidRPr="00B56EDD">
        <w:rPr>
          <w:rFonts w:ascii="Cambria" w:hAnsi="Cambria" w:cs="Tahoma"/>
          <w:sz w:val="22"/>
          <w:szCs w:val="22"/>
          <w:lang w:eastAsia="pl-PL"/>
        </w:rPr>
        <w:t>.    Oświadczamy, iż realizując zamówienie będziemy stosować przepisy rozporządzenia Parlamentu Europejskiego i Rady (UE) 2016/679 z dnia 27 kwietnia 2016 r. w sprawie ochrony osób fizycznych w związku z p</w:t>
      </w:r>
      <w:r w:rsidRPr="00205923">
        <w:rPr>
          <w:rFonts w:ascii="Cambria" w:hAnsi="Cambria" w:cs="Tahoma"/>
          <w:sz w:val="22"/>
          <w:szCs w:val="22"/>
          <w:lang w:eastAsia="pl-PL"/>
        </w:rPr>
        <w:t>rzetwarzaniem danych osobowych i w sprawie swobodnego przepływu takich danych oraz uchylenia dyrektywy 95/46/WE (ogólne rozporządzenie o ochronie danych, Dz. Urz. UE L 2016 r. nr. 119 s. 1 – „RODO”).</w:t>
      </w:r>
      <w:r>
        <w:rPr>
          <w:rFonts w:ascii="Cambria" w:hAnsi="Cambria" w:cs="Tahoma"/>
          <w:sz w:val="22"/>
          <w:szCs w:val="22"/>
          <w:lang w:eastAsia="pl-PL"/>
        </w:rPr>
        <w:t xml:space="preserve"> </w:t>
      </w:r>
    </w:p>
    <w:p w14:paraId="3E6DC09C" w14:textId="4EE63352" w:rsidR="00D51BBF" w:rsidRPr="00FC3462" w:rsidRDefault="00D51BBF" w:rsidP="00D51BBF">
      <w:pPr>
        <w:suppressAutoHyphens w:val="0"/>
        <w:spacing w:before="240" w:after="24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2E64B8">
        <w:rPr>
          <w:rFonts w:ascii="Cambria" w:hAnsi="Cambria" w:cs="Tahoma"/>
          <w:sz w:val="22"/>
          <w:szCs w:val="22"/>
          <w:lang w:eastAsia="pl-PL"/>
        </w:rPr>
        <w:t>1</w:t>
      </w:r>
      <w:r w:rsidR="005A10AA">
        <w:rPr>
          <w:rFonts w:ascii="Cambria" w:hAnsi="Cambria" w:cs="Tahoma"/>
          <w:sz w:val="22"/>
          <w:szCs w:val="22"/>
          <w:lang w:eastAsia="pl-PL"/>
        </w:rPr>
        <w:t>7</w:t>
      </w:r>
      <w:r w:rsidRPr="002E64B8">
        <w:rPr>
          <w:rFonts w:ascii="Cambria" w:hAnsi="Cambria" w:cs="Tahoma"/>
          <w:sz w:val="22"/>
          <w:szCs w:val="22"/>
          <w:lang w:eastAsia="pl-PL"/>
        </w:rPr>
        <w:t>.</w:t>
      </w:r>
      <w:r w:rsidRPr="002E64B8"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</w:t>
      </w:r>
      <w:r>
        <w:rPr>
          <w:rFonts w:ascii="Cambria" w:hAnsi="Cambria" w:cs="Tahoma"/>
          <w:sz w:val="22"/>
          <w:szCs w:val="22"/>
          <w:lang w:eastAsia="pl-PL"/>
        </w:rPr>
        <w:t>nego w niniejszym postępowaniu.</w:t>
      </w:r>
    </w:p>
    <w:p w14:paraId="1383023B" w14:textId="20766454" w:rsidR="00D51BBF" w:rsidRPr="002E64B8" w:rsidRDefault="00D51BBF" w:rsidP="00D51BBF">
      <w:pPr>
        <w:spacing w:before="240" w:after="24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1</w:t>
      </w:r>
      <w:r w:rsidR="005A10AA">
        <w:rPr>
          <w:rFonts w:ascii="Cambria" w:hAnsi="Cambria" w:cs="Arial"/>
          <w:bCs/>
          <w:sz w:val="22"/>
          <w:szCs w:val="22"/>
        </w:rPr>
        <w:t>8</w:t>
      </w:r>
      <w:r w:rsidRPr="002E64B8">
        <w:rPr>
          <w:rFonts w:ascii="Cambria" w:hAnsi="Cambria" w:cs="Arial"/>
          <w:bCs/>
          <w:sz w:val="22"/>
          <w:szCs w:val="22"/>
        </w:rPr>
        <w:t>.</w:t>
      </w:r>
      <w:r w:rsidRPr="002E64B8"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3F957F1" w14:textId="77777777" w:rsidR="00D51BBF" w:rsidRPr="002E64B8" w:rsidRDefault="00D51BBF" w:rsidP="00D51BBF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2FAF8F78" w14:textId="77777777" w:rsidR="00D51BBF" w:rsidRPr="002E64B8" w:rsidRDefault="00D51BBF" w:rsidP="00D51BBF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D1FBD0A" w14:textId="77777777" w:rsidR="00D51BBF" w:rsidRPr="002E64B8" w:rsidRDefault="00D51BBF" w:rsidP="00D51BBF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5A42FA7" w14:textId="77777777" w:rsidR="00D51BBF" w:rsidRPr="002E64B8" w:rsidRDefault="00D51BBF" w:rsidP="00D51BBF">
      <w:pPr>
        <w:spacing w:before="240" w:after="240"/>
        <w:ind w:left="709"/>
        <w:jc w:val="both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46C4FFCC" w14:textId="77777777" w:rsidR="00D51BBF" w:rsidRPr="002E64B8" w:rsidRDefault="00D51BBF" w:rsidP="00D51BBF">
      <w:pPr>
        <w:spacing w:before="240" w:after="240"/>
        <w:jc w:val="both"/>
        <w:rPr>
          <w:rFonts w:ascii="Cambria" w:hAnsi="Cambria" w:cs="Arial"/>
          <w:bCs/>
          <w:sz w:val="22"/>
          <w:szCs w:val="22"/>
        </w:rPr>
      </w:pPr>
    </w:p>
    <w:p w14:paraId="0E95FEB1" w14:textId="77777777" w:rsidR="00D51BBF" w:rsidRDefault="00D51BBF" w:rsidP="00D51BBF">
      <w:pPr>
        <w:spacing w:before="240" w:after="24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B588E04" w14:textId="77777777" w:rsidR="00D51BBF" w:rsidRDefault="00D51BBF" w:rsidP="00D51BBF">
      <w:pPr>
        <w:spacing w:before="240" w:after="24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F4CEE64" w14:textId="77777777" w:rsidR="00D51BBF" w:rsidRDefault="00D51BBF" w:rsidP="00D51BBF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</w:p>
    <w:bookmarkEnd w:id="1"/>
    <w:bookmarkEnd w:id="2"/>
    <w:p w14:paraId="45626259" w14:textId="77777777" w:rsidR="00D51BBF" w:rsidRPr="00B945D9" w:rsidRDefault="00D51BBF" w:rsidP="00D51BBF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 w:rsidRPr="00B945D9">
        <w:rPr>
          <w:rFonts w:ascii="Cambria" w:hAnsi="Cambria" w:cs="Arial"/>
          <w:bCs/>
          <w:i/>
          <w:sz w:val="22"/>
          <w:szCs w:val="22"/>
        </w:rPr>
        <w:lastRenderedPageBreak/>
        <w:t>Dokument może być podpisany wedle wyboru Wykonawcy</w:t>
      </w:r>
      <w:r w:rsidRPr="00B945D9">
        <w:rPr>
          <w:rFonts w:ascii="Cambria" w:hAnsi="Cambria" w:cs="Arial"/>
          <w:bCs/>
          <w:i/>
          <w:sz w:val="22"/>
          <w:szCs w:val="22"/>
        </w:rPr>
        <w:br/>
        <w:t xml:space="preserve">kwalifikowanym podpisem elektronicznym </w:t>
      </w:r>
      <w:r w:rsidRPr="00B945D9">
        <w:rPr>
          <w:rFonts w:ascii="Cambria" w:hAnsi="Cambria" w:cs="Arial"/>
          <w:bCs/>
          <w:i/>
          <w:sz w:val="22"/>
          <w:szCs w:val="22"/>
        </w:rPr>
        <w:br/>
        <w:t>podpisem zaufanym lub podpisem osobistym przez wykonawcę,</w:t>
      </w:r>
    </w:p>
    <w:p w14:paraId="6A63B916" w14:textId="77777777" w:rsidR="00D51BBF" w:rsidRPr="002E64B8" w:rsidRDefault="00D51BBF" w:rsidP="00D51BBF">
      <w:pPr>
        <w:spacing w:before="240" w:after="240"/>
        <w:rPr>
          <w:rFonts w:ascii="Cambria" w:hAnsi="Cambria" w:cs="Arial"/>
          <w:bCs/>
          <w:sz w:val="22"/>
          <w:szCs w:val="22"/>
        </w:rPr>
      </w:pPr>
    </w:p>
    <w:p w14:paraId="0EC06925" w14:textId="77777777" w:rsidR="00D51BBF" w:rsidRPr="002E64B8" w:rsidRDefault="00D51BBF" w:rsidP="00D51BBF">
      <w:pPr>
        <w:spacing w:before="240" w:after="240"/>
        <w:rPr>
          <w:rFonts w:ascii="Cambria" w:hAnsi="Cambria" w:cs="Arial"/>
          <w:bCs/>
          <w:sz w:val="22"/>
          <w:szCs w:val="22"/>
        </w:rPr>
      </w:pPr>
      <w:r w:rsidRPr="002E64B8"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43038E52" w14:textId="46162017" w:rsidR="002B4E7F" w:rsidRPr="002E64B8" w:rsidRDefault="002B4E7F" w:rsidP="00D51BB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sectPr w:rsidR="002B4E7F" w:rsidRPr="002E64B8" w:rsidSect="00445412"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D2EE5F" w14:textId="77777777" w:rsidR="00CB075C" w:rsidRDefault="00CB075C">
      <w:r>
        <w:separator/>
      </w:r>
    </w:p>
  </w:endnote>
  <w:endnote w:type="continuationSeparator" w:id="0">
    <w:p w14:paraId="60854A7F" w14:textId="77777777" w:rsidR="00CB075C" w:rsidRDefault="00CB07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FA4DA2" w14:textId="77777777" w:rsidR="00B47757" w:rsidRDefault="00B47757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C812382" w14:textId="77777777" w:rsidR="00992B9E" w:rsidRPr="00992B9E" w:rsidRDefault="00992B9E" w:rsidP="00992B9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992B9E">
      <w:rPr>
        <w:rFonts w:ascii="Cambria" w:hAnsi="Cambria"/>
      </w:rPr>
      <w:fldChar w:fldCharType="begin"/>
    </w:r>
    <w:r w:rsidRPr="00992B9E">
      <w:rPr>
        <w:rFonts w:ascii="Cambria" w:hAnsi="Cambria"/>
      </w:rPr>
      <w:instrText>PAGE   \* MERGEFORMAT</w:instrText>
    </w:r>
    <w:r w:rsidRPr="00992B9E">
      <w:rPr>
        <w:rFonts w:ascii="Cambria" w:hAnsi="Cambria"/>
      </w:rPr>
      <w:fldChar w:fldCharType="separate"/>
    </w:r>
    <w:r w:rsidR="005A10AA">
      <w:rPr>
        <w:rFonts w:ascii="Cambria" w:hAnsi="Cambria"/>
        <w:noProof/>
      </w:rPr>
      <w:t>5</w:t>
    </w:r>
    <w:r w:rsidRPr="00992B9E">
      <w:rPr>
        <w:rFonts w:ascii="Cambria" w:hAnsi="Cambria"/>
      </w:rPr>
      <w:fldChar w:fldCharType="end"/>
    </w:r>
    <w:r w:rsidRPr="00992B9E">
      <w:rPr>
        <w:rFonts w:ascii="Cambria" w:hAnsi="Cambria"/>
      </w:rPr>
      <w:t xml:space="preserve"> | </w:t>
    </w:r>
    <w:r w:rsidRPr="00992B9E">
      <w:rPr>
        <w:rFonts w:ascii="Cambria" w:hAnsi="Cambria"/>
        <w:color w:val="7F7F7F"/>
        <w:spacing w:val="60"/>
      </w:rPr>
      <w:t>Strona</w:t>
    </w:r>
  </w:p>
  <w:p w14:paraId="713BFC07" w14:textId="77777777" w:rsidR="00992B9E" w:rsidRPr="00992B9E" w:rsidRDefault="00992B9E">
    <w:pPr>
      <w:pStyle w:val="Stopka"/>
      <w:rPr>
        <w:rFonts w:ascii="Cambria" w:hAnsi="Cambr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B50E9F" w14:textId="77777777" w:rsidR="002E2FC1" w:rsidRDefault="002E2FC1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1FEB48A" w14:textId="77777777" w:rsidR="00C469FC" w:rsidRPr="00C469FC" w:rsidRDefault="00C469FC" w:rsidP="00C469F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C469FC">
      <w:rPr>
        <w:rFonts w:ascii="Cambria" w:hAnsi="Cambria"/>
      </w:rPr>
      <w:fldChar w:fldCharType="begin"/>
    </w:r>
    <w:r w:rsidRPr="00C469FC">
      <w:rPr>
        <w:rFonts w:ascii="Cambria" w:hAnsi="Cambria"/>
      </w:rPr>
      <w:instrText>PAGE   \* MERGEFORMAT</w:instrText>
    </w:r>
    <w:r w:rsidRPr="00C469FC">
      <w:rPr>
        <w:rFonts w:ascii="Cambria" w:hAnsi="Cambria"/>
      </w:rPr>
      <w:fldChar w:fldCharType="separate"/>
    </w:r>
    <w:r w:rsidR="005A10AA">
      <w:rPr>
        <w:rFonts w:ascii="Cambria" w:hAnsi="Cambria"/>
        <w:noProof/>
      </w:rPr>
      <w:t>1</w:t>
    </w:r>
    <w:r w:rsidRPr="00C469FC">
      <w:rPr>
        <w:rFonts w:ascii="Cambria" w:hAnsi="Cambria"/>
      </w:rPr>
      <w:fldChar w:fldCharType="end"/>
    </w:r>
    <w:r w:rsidRPr="00C469FC">
      <w:rPr>
        <w:rFonts w:ascii="Cambria" w:hAnsi="Cambria"/>
      </w:rPr>
      <w:t xml:space="preserve"> | </w:t>
    </w:r>
    <w:r w:rsidRPr="00C469FC">
      <w:rPr>
        <w:rFonts w:ascii="Cambria" w:hAnsi="Cambria"/>
        <w:color w:val="7F7F7F"/>
        <w:spacing w:val="60"/>
      </w:rPr>
      <w:t>Strona</w:t>
    </w:r>
  </w:p>
  <w:p w14:paraId="5360F69C" w14:textId="77777777" w:rsidR="002E2FC1" w:rsidRPr="00C469FC" w:rsidRDefault="002E2FC1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A46EB54" w14:textId="77777777" w:rsidR="00CB075C" w:rsidRDefault="00CB075C">
      <w:r>
        <w:separator/>
      </w:r>
    </w:p>
  </w:footnote>
  <w:footnote w:type="continuationSeparator" w:id="0">
    <w:p w14:paraId="6F926049" w14:textId="77777777" w:rsidR="00CB075C" w:rsidRDefault="00CB075C">
      <w:r>
        <w:continuationSeparator/>
      </w:r>
    </w:p>
  </w:footnote>
  <w:footnote w:id="1">
    <w:p w14:paraId="068E765A" w14:textId="77777777" w:rsidR="00D51BBF" w:rsidRPr="008B7B99" w:rsidRDefault="00D51BBF" w:rsidP="00D51BBF">
      <w:pPr>
        <w:pStyle w:val="Tekstprzypisudolnego"/>
        <w:ind w:left="142" w:hanging="142"/>
        <w:rPr>
          <w:rFonts w:ascii="Cambria" w:hAnsi="Cambria"/>
        </w:rPr>
      </w:pPr>
      <w:r w:rsidRPr="008B7B99">
        <w:rPr>
          <w:rStyle w:val="Odwoanieprzypisudolnego"/>
          <w:rFonts w:ascii="Cambria" w:hAnsi="Cambria"/>
        </w:rPr>
        <w:footnoteRef/>
      </w:r>
      <w:r w:rsidRPr="008B7B99">
        <w:rPr>
          <w:rFonts w:ascii="Cambria" w:hAnsi="Cambria"/>
        </w:rPr>
        <w:t xml:space="preserve"> Oświadczenie, zgodnie z art. 117 ust. 4 ustawy z dnia 1</w:t>
      </w:r>
      <w:r>
        <w:rPr>
          <w:rFonts w:ascii="Cambria" w:hAnsi="Cambria"/>
        </w:rPr>
        <w:t>1</w:t>
      </w:r>
      <w:r w:rsidRPr="008B7B99">
        <w:rPr>
          <w:rFonts w:ascii="Cambria" w:hAnsi="Cambria"/>
        </w:rPr>
        <w:t xml:space="preserve"> września 2019 r. </w:t>
      </w:r>
      <w:r>
        <w:rPr>
          <w:rFonts w:ascii="Cambria" w:hAnsi="Cambria"/>
        </w:rPr>
        <w:t xml:space="preserve">Prawo zamówień publicznych </w:t>
      </w:r>
      <w:r w:rsidRPr="008B7B99">
        <w:rPr>
          <w:rFonts w:ascii="Cambria" w:hAnsi="Cambria"/>
        </w:rPr>
        <w:t>(</w:t>
      </w:r>
      <w:proofErr w:type="spellStart"/>
      <w:r>
        <w:rPr>
          <w:rFonts w:ascii="Cambria" w:hAnsi="Cambria"/>
        </w:rPr>
        <w:t>t.j</w:t>
      </w:r>
      <w:proofErr w:type="spellEnd"/>
      <w:r>
        <w:rPr>
          <w:rFonts w:ascii="Cambria" w:hAnsi="Cambria"/>
        </w:rPr>
        <w:t xml:space="preserve">. </w:t>
      </w:r>
      <w:r w:rsidRPr="008B7B99">
        <w:rPr>
          <w:rFonts w:ascii="Cambria" w:hAnsi="Cambria"/>
        </w:rPr>
        <w:t>Dz.U. z 20</w:t>
      </w:r>
      <w:r>
        <w:rPr>
          <w:rFonts w:ascii="Cambria" w:hAnsi="Cambria"/>
        </w:rPr>
        <w:t>21</w:t>
      </w:r>
      <w:r w:rsidRPr="008B7B99">
        <w:rPr>
          <w:rFonts w:ascii="Cambria" w:hAnsi="Cambria"/>
        </w:rPr>
        <w:t xml:space="preserve"> r., poz. </w:t>
      </w:r>
      <w:r>
        <w:rPr>
          <w:rFonts w:ascii="Cambria" w:hAnsi="Cambria"/>
        </w:rPr>
        <w:t xml:space="preserve">1129 z </w:t>
      </w:r>
      <w:proofErr w:type="spellStart"/>
      <w:r>
        <w:rPr>
          <w:rFonts w:ascii="Cambria" w:hAnsi="Cambria"/>
        </w:rPr>
        <w:t>póź</w:t>
      </w:r>
      <w:proofErr w:type="spellEnd"/>
      <w:r>
        <w:rPr>
          <w:rFonts w:ascii="Cambria" w:hAnsi="Cambria"/>
        </w:rPr>
        <w:t>. zm.</w:t>
      </w:r>
      <w:r w:rsidRPr="008B7B99">
        <w:rPr>
          <w:rFonts w:ascii="Cambria" w:hAnsi="Cambria"/>
        </w:rPr>
        <w:t>), składają wykonawcy wspólnie ubiegający się o udzielenie zamówienia.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>
    <w:nsid w:val="089E52FF"/>
    <w:multiLevelType w:val="singleLevel"/>
    <w:tmpl w:val="5C0E0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  <w:sz w:val="20"/>
        <w:szCs w:val="20"/>
      </w:rPr>
    </w:lvl>
  </w:abstractNum>
  <w:abstractNum w:abstractNumId="47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2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3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6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7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8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9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2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5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6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8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9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1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3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4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6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9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1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3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4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5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7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9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1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2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3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4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5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6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8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9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3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4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7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8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9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1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2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3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7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2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3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4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7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8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9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2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3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6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8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3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"/>
  </w:num>
  <w:num w:numId="2">
    <w:abstractNumId w:val="9"/>
  </w:num>
  <w:num w:numId="3">
    <w:abstractNumId w:val="10"/>
  </w:num>
  <w:num w:numId="4">
    <w:abstractNumId w:val="129"/>
  </w:num>
  <w:num w:numId="5">
    <w:abstractNumId w:val="108"/>
  </w:num>
  <w:num w:numId="6">
    <w:abstractNumId w:val="119"/>
  </w:num>
  <w:num w:numId="7">
    <w:abstractNumId w:val="61"/>
  </w:num>
  <w:num w:numId="8">
    <w:abstractNumId w:val="89"/>
  </w:num>
  <w:num w:numId="9">
    <w:abstractNumId w:val="64"/>
  </w:num>
  <w:num w:numId="10">
    <w:abstractNumId w:val="0"/>
  </w:num>
  <w:num w:numId="11">
    <w:abstractNumId w:val="92"/>
  </w:num>
  <w:num w:numId="12">
    <w:abstractNumId w:val="85"/>
  </w:num>
  <w:num w:numId="13">
    <w:abstractNumId w:val="6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1"/>
    <w:lvlOverride w:ilvl="0">
      <w:startOverride w:val="1"/>
    </w:lvlOverride>
  </w:num>
  <w:num w:numId="15">
    <w:abstractNumId w:val="110"/>
    <w:lvlOverride w:ilvl="0">
      <w:startOverride w:val="1"/>
    </w:lvlOverride>
  </w:num>
  <w:num w:numId="16">
    <w:abstractNumId w:val="88"/>
    <w:lvlOverride w:ilvl="0">
      <w:startOverride w:val="1"/>
    </w:lvlOverride>
  </w:num>
  <w:num w:numId="17">
    <w:abstractNumId w:val="110"/>
  </w:num>
  <w:num w:numId="18">
    <w:abstractNumId w:val="88"/>
  </w:num>
  <w:num w:numId="19">
    <w:abstractNumId w:val="58"/>
  </w:num>
  <w:num w:numId="20">
    <w:abstractNumId w:val="102"/>
  </w:num>
  <w:num w:numId="21">
    <w:abstractNumId w:val="41"/>
  </w:num>
  <w:num w:numId="22">
    <w:abstractNumId w:val="70"/>
  </w:num>
  <w:num w:numId="23">
    <w:abstractNumId w:val="59"/>
  </w:num>
  <w:num w:numId="24">
    <w:abstractNumId w:val="105"/>
  </w:num>
  <w:num w:numId="25">
    <w:abstractNumId w:val="123"/>
  </w:num>
  <w:num w:numId="26">
    <w:abstractNumId w:val="36"/>
  </w:num>
  <w:num w:numId="27">
    <w:abstractNumId w:val="95"/>
  </w:num>
  <w:num w:numId="28">
    <w:abstractNumId w:val="39"/>
  </w:num>
  <w:num w:numId="29">
    <w:abstractNumId w:val="117"/>
  </w:num>
  <w:num w:numId="30">
    <w:abstractNumId w:val="107"/>
  </w:num>
  <w:num w:numId="31">
    <w:abstractNumId w:val="112"/>
  </w:num>
  <w:num w:numId="32">
    <w:abstractNumId w:val="86"/>
  </w:num>
  <w:num w:numId="33">
    <w:abstractNumId w:val="79"/>
  </w:num>
  <w:num w:numId="34">
    <w:abstractNumId w:val="99"/>
  </w:num>
  <w:num w:numId="35">
    <w:abstractNumId w:val="72"/>
  </w:num>
  <w:num w:numId="36">
    <w:abstractNumId w:val="143"/>
  </w:num>
  <w:num w:numId="37">
    <w:abstractNumId w:val="78"/>
  </w:num>
  <w:num w:numId="38">
    <w:abstractNumId w:val="37"/>
  </w:num>
  <w:num w:numId="39">
    <w:abstractNumId w:val="134"/>
  </w:num>
  <w:num w:numId="40">
    <w:abstractNumId w:val="128"/>
  </w:num>
  <w:num w:numId="41">
    <w:abstractNumId w:val="120"/>
  </w:num>
  <w:num w:numId="42">
    <w:abstractNumId w:val="50"/>
  </w:num>
  <w:num w:numId="43">
    <w:abstractNumId w:val="81"/>
  </w:num>
  <w:num w:numId="44">
    <w:abstractNumId w:val="56"/>
  </w:num>
  <w:num w:numId="45">
    <w:abstractNumId w:val="135"/>
  </w:num>
  <w:num w:numId="46">
    <w:abstractNumId w:val="8"/>
  </w:num>
  <w:num w:numId="47">
    <w:abstractNumId w:val="11"/>
  </w:num>
  <w:num w:numId="48">
    <w:abstractNumId w:val="12"/>
  </w:num>
  <w:num w:numId="49">
    <w:abstractNumId w:val="15"/>
  </w:num>
  <w:num w:numId="50">
    <w:abstractNumId w:val="18"/>
  </w:num>
  <w:num w:numId="51">
    <w:abstractNumId w:val="20"/>
  </w:num>
  <w:num w:numId="52">
    <w:abstractNumId w:val="21"/>
  </w:num>
  <w:num w:numId="53">
    <w:abstractNumId w:val="24"/>
  </w:num>
  <w:num w:numId="54">
    <w:abstractNumId w:val="25"/>
  </w:num>
  <w:num w:numId="55">
    <w:abstractNumId w:val="26"/>
  </w:num>
  <w:num w:numId="56">
    <w:abstractNumId w:val="27"/>
  </w:num>
  <w:num w:numId="57">
    <w:abstractNumId w:val="28"/>
  </w:num>
  <w:num w:numId="58">
    <w:abstractNumId w:val="29"/>
  </w:num>
  <w:num w:numId="59">
    <w:abstractNumId w:val="30"/>
  </w:num>
  <w:num w:numId="60">
    <w:abstractNumId w:val="31"/>
  </w:num>
  <w:num w:numId="61">
    <w:abstractNumId w:val="32"/>
  </w:num>
  <w:num w:numId="62">
    <w:abstractNumId w:val="33"/>
  </w:num>
  <w:num w:numId="63">
    <w:abstractNumId w:val="34"/>
  </w:num>
  <w:num w:numId="64">
    <w:abstractNumId w:val="103"/>
  </w:num>
  <w:num w:numId="65">
    <w:abstractNumId w:val="69"/>
  </w:num>
  <w:num w:numId="66">
    <w:abstractNumId w:val="73"/>
  </w:num>
  <w:num w:numId="67">
    <w:abstractNumId w:val="106"/>
  </w:num>
  <w:num w:numId="68">
    <w:abstractNumId w:val="48"/>
  </w:num>
  <w:num w:numId="69">
    <w:abstractNumId w:val="140"/>
  </w:num>
  <w:num w:numId="70">
    <w:abstractNumId w:val="139"/>
  </w:num>
  <w:num w:numId="71">
    <w:abstractNumId w:val="90"/>
  </w:num>
  <w:num w:numId="72">
    <w:abstractNumId w:val="80"/>
  </w:num>
  <w:num w:numId="73">
    <w:abstractNumId w:val="83"/>
  </w:num>
  <w:num w:numId="74">
    <w:abstractNumId w:val="66"/>
  </w:num>
  <w:num w:numId="75">
    <w:abstractNumId w:val="71"/>
  </w:num>
  <w:num w:numId="76">
    <w:abstractNumId w:val="116"/>
  </w:num>
  <w:num w:numId="77">
    <w:abstractNumId w:val="98"/>
  </w:num>
  <w:num w:numId="78">
    <w:abstractNumId w:val="142"/>
  </w:num>
  <w:num w:numId="79">
    <w:abstractNumId w:val="131"/>
  </w:num>
  <w:num w:numId="80">
    <w:abstractNumId w:val="109"/>
  </w:num>
  <w:num w:numId="81">
    <w:abstractNumId w:val="118"/>
  </w:num>
  <w:num w:numId="82">
    <w:abstractNumId w:val="141"/>
  </w:num>
  <w:num w:numId="83">
    <w:abstractNumId w:val="82"/>
  </w:num>
  <w:num w:numId="84">
    <w:abstractNumId w:val="104"/>
  </w:num>
  <w:num w:numId="85">
    <w:abstractNumId w:val="94"/>
  </w:num>
  <w:num w:numId="86">
    <w:abstractNumId w:val="93"/>
  </w:num>
  <w:num w:numId="87">
    <w:abstractNumId w:val="137"/>
  </w:num>
  <w:num w:numId="88">
    <w:abstractNumId w:val="55"/>
  </w:num>
  <w:num w:numId="89">
    <w:abstractNumId w:val="68"/>
  </w:num>
  <w:num w:numId="90">
    <w:abstractNumId w:val="97"/>
  </w:num>
  <w:num w:numId="91">
    <w:abstractNumId w:val="57"/>
  </w:num>
  <w:num w:numId="92">
    <w:abstractNumId w:val="75"/>
  </w:num>
  <w:num w:numId="93">
    <w:abstractNumId w:val="65"/>
  </w:num>
  <w:num w:numId="94">
    <w:abstractNumId w:val="40"/>
  </w:num>
  <w:num w:numId="95">
    <w:abstractNumId w:val="126"/>
  </w:num>
  <w:num w:numId="96">
    <w:abstractNumId w:val="111"/>
  </w:num>
  <w:num w:numId="97">
    <w:abstractNumId w:val="74"/>
  </w:num>
  <w:num w:numId="98">
    <w:abstractNumId w:val="60"/>
  </w:num>
  <w:num w:numId="99">
    <w:abstractNumId w:val="76"/>
  </w:num>
  <w:num w:numId="100">
    <w:abstractNumId w:val="125"/>
  </w:num>
  <w:num w:numId="101">
    <w:abstractNumId w:val="138"/>
  </w:num>
  <w:num w:numId="102">
    <w:abstractNumId w:val="122"/>
  </w:num>
  <w:num w:numId="103">
    <w:abstractNumId w:val="115"/>
  </w:num>
  <w:num w:numId="104">
    <w:abstractNumId w:val="91"/>
  </w:num>
  <w:num w:numId="105">
    <w:abstractNumId w:val="49"/>
  </w:num>
  <w:num w:numId="106">
    <w:abstractNumId w:val="113"/>
  </w:num>
  <w:num w:numId="107">
    <w:abstractNumId w:val="38"/>
  </w:num>
  <w:num w:numId="108">
    <w:abstractNumId w:val="53"/>
  </w:num>
  <w:num w:numId="109">
    <w:abstractNumId w:val="42"/>
  </w:num>
  <w:num w:numId="110">
    <w:abstractNumId w:val="136"/>
  </w:num>
  <w:num w:numId="111">
    <w:abstractNumId w:val="100"/>
  </w:num>
  <w:num w:numId="112">
    <w:abstractNumId w:val="63"/>
  </w:num>
  <w:num w:numId="113">
    <w:abstractNumId w:val="114"/>
  </w:num>
  <w:num w:numId="114">
    <w:abstractNumId w:val="127"/>
  </w:num>
  <w:num w:numId="115">
    <w:abstractNumId w:val="47"/>
  </w:num>
  <w:num w:numId="116">
    <w:abstractNumId w:val="101"/>
  </w:num>
  <w:num w:numId="117">
    <w:abstractNumId w:val="44"/>
  </w:num>
  <w:num w:numId="118">
    <w:abstractNumId w:val="132"/>
  </w:num>
  <w:num w:numId="119">
    <w:abstractNumId w:val="52"/>
  </w:num>
  <w:num w:numId="120">
    <w:abstractNumId w:val="1"/>
  </w:num>
  <w:num w:numId="121">
    <w:abstractNumId w:val="3"/>
  </w:num>
  <w:num w:numId="122">
    <w:abstractNumId w:val="84"/>
  </w:num>
  <w:num w:numId="123">
    <w:abstractNumId w:val="87"/>
  </w:num>
  <w:num w:numId="124">
    <w:abstractNumId w:val="133"/>
  </w:num>
  <w:num w:numId="125">
    <w:abstractNumId w:val="54"/>
  </w:num>
  <w:num w:numId="126">
    <w:abstractNumId w:val="43"/>
  </w:num>
  <w:num w:numId="127">
    <w:abstractNumId w:val="51"/>
  </w:num>
  <w:num w:numId="128">
    <w:abstractNumId w:val="67"/>
  </w:num>
  <w:num w:numId="129">
    <w:abstractNumId w:val="45"/>
  </w:num>
  <w:num w:numId="130">
    <w:abstractNumId w:val="130"/>
  </w:num>
  <w:num w:numId="131">
    <w:abstractNumId w:val="124"/>
  </w:num>
  <w:num w:numId="132">
    <w:abstractNumId w:val="96"/>
  </w:num>
  <w:num w:numId="133">
    <w:abstractNumId w:val="77"/>
  </w:num>
  <w:num w:numId="134">
    <w:abstractNumId w:val="4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4B30"/>
    <w:rsid w:val="000054CB"/>
    <w:rsid w:val="000064F0"/>
    <w:rsid w:val="0000654F"/>
    <w:rsid w:val="00006F53"/>
    <w:rsid w:val="00007BC4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6955"/>
    <w:rsid w:val="000A2A0D"/>
    <w:rsid w:val="000A4391"/>
    <w:rsid w:val="000A61E6"/>
    <w:rsid w:val="000A6412"/>
    <w:rsid w:val="000A68E5"/>
    <w:rsid w:val="000A7A11"/>
    <w:rsid w:val="000B1038"/>
    <w:rsid w:val="000B17D4"/>
    <w:rsid w:val="000B285B"/>
    <w:rsid w:val="000B33D6"/>
    <w:rsid w:val="000B658C"/>
    <w:rsid w:val="000B6AD3"/>
    <w:rsid w:val="000B6F32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5179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402B5"/>
    <w:rsid w:val="00141DBB"/>
    <w:rsid w:val="00142C70"/>
    <w:rsid w:val="00142E5E"/>
    <w:rsid w:val="00143894"/>
    <w:rsid w:val="00143C2E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E84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BEC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2843"/>
    <w:rsid w:val="0024497F"/>
    <w:rsid w:val="00246A2B"/>
    <w:rsid w:val="00246C20"/>
    <w:rsid w:val="00247A75"/>
    <w:rsid w:val="002500FC"/>
    <w:rsid w:val="00250524"/>
    <w:rsid w:val="00253A97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5BE"/>
    <w:rsid w:val="00363E5B"/>
    <w:rsid w:val="00372C2C"/>
    <w:rsid w:val="00375777"/>
    <w:rsid w:val="00382DDB"/>
    <w:rsid w:val="00383237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D6C5A"/>
    <w:rsid w:val="003E0BAF"/>
    <w:rsid w:val="003E0C22"/>
    <w:rsid w:val="003E17BD"/>
    <w:rsid w:val="003E3B67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8E8"/>
    <w:rsid w:val="00417FAD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431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343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562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2FE4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1EAF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578"/>
    <w:rsid w:val="00561994"/>
    <w:rsid w:val="00561CF5"/>
    <w:rsid w:val="00562A58"/>
    <w:rsid w:val="00566245"/>
    <w:rsid w:val="0056719D"/>
    <w:rsid w:val="005671C6"/>
    <w:rsid w:val="00570AFF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85165"/>
    <w:rsid w:val="005901E2"/>
    <w:rsid w:val="00590EA1"/>
    <w:rsid w:val="00596F86"/>
    <w:rsid w:val="005978CC"/>
    <w:rsid w:val="005A10AA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29C2"/>
    <w:rsid w:val="005E5EEF"/>
    <w:rsid w:val="005E5F85"/>
    <w:rsid w:val="005F0482"/>
    <w:rsid w:val="005F11B7"/>
    <w:rsid w:val="005F18D0"/>
    <w:rsid w:val="005F1E91"/>
    <w:rsid w:val="005F2C5C"/>
    <w:rsid w:val="005F3D60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12F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451EC"/>
    <w:rsid w:val="006501B3"/>
    <w:rsid w:val="006544C9"/>
    <w:rsid w:val="0065644F"/>
    <w:rsid w:val="006616A6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16EE"/>
    <w:rsid w:val="006E298C"/>
    <w:rsid w:val="006E4C7F"/>
    <w:rsid w:val="006E5A0B"/>
    <w:rsid w:val="006F0066"/>
    <w:rsid w:val="006F0AF3"/>
    <w:rsid w:val="006F0CAD"/>
    <w:rsid w:val="006F2BC2"/>
    <w:rsid w:val="006F2CF4"/>
    <w:rsid w:val="006F30F5"/>
    <w:rsid w:val="006F59F5"/>
    <w:rsid w:val="006F6DAE"/>
    <w:rsid w:val="00701168"/>
    <w:rsid w:val="007020DC"/>
    <w:rsid w:val="00702195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01F"/>
    <w:rsid w:val="00791C9F"/>
    <w:rsid w:val="00791FC6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0C51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6760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0C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8F0"/>
    <w:rsid w:val="008F0B20"/>
    <w:rsid w:val="008F22B6"/>
    <w:rsid w:val="008F2C3C"/>
    <w:rsid w:val="008F4331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59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34E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23E3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E6FA9"/>
    <w:rsid w:val="009F0CB1"/>
    <w:rsid w:val="009F10C3"/>
    <w:rsid w:val="009F203E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56073"/>
    <w:rsid w:val="00B56EDD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0B1B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945D9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143D"/>
    <w:rsid w:val="00BD37AF"/>
    <w:rsid w:val="00BD3FF4"/>
    <w:rsid w:val="00BD41DC"/>
    <w:rsid w:val="00BD44E7"/>
    <w:rsid w:val="00BD73A3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4DBF"/>
    <w:rsid w:val="00C05792"/>
    <w:rsid w:val="00C062FD"/>
    <w:rsid w:val="00C0720A"/>
    <w:rsid w:val="00C106E4"/>
    <w:rsid w:val="00C128DF"/>
    <w:rsid w:val="00C13415"/>
    <w:rsid w:val="00C1395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29C8"/>
    <w:rsid w:val="00C42AEA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47EC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1B5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075C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5F6E"/>
    <w:rsid w:val="00D47A42"/>
    <w:rsid w:val="00D51BBF"/>
    <w:rsid w:val="00D55D27"/>
    <w:rsid w:val="00D61342"/>
    <w:rsid w:val="00D613DE"/>
    <w:rsid w:val="00D61DB8"/>
    <w:rsid w:val="00D6209B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136D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854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18E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3BB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3B1C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14EDA"/>
    <w:rsid w:val="00F169C7"/>
    <w:rsid w:val="00F1746C"/>
    <w:rsid w:val="00F2021D"/>
    <w:rsid w:val="00F25B21"/>
    <w:rsid w:val="00F27A66"/>
    <w:rsid w:val="00F348A1"/>
    <w:rsid w:val="00F34B99"/>
    <w:rsid w:val="00F35EB3"/>
    <w:rsid w:val="00F40796"/>
    <w:rsid w:val="00F40D83"/>
    <w:rsid w:val="00F418F5"/>
    <w:rsid w:val="00F44635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5706"/>
    <w:rsid w:val="00F677FD"/>
    <w:rsid w:val="00F704E6"/>
    <w:rsid w:val="00F705CD"/>
    <w:rsid w:val="00F75AF0"/>
    <w:rsid w:val="00F7738B"/>
    <w:rsid w:val="00F774C4"/>
    <w:rsid w:val="00F77D58"/>
    <w:rsid w:val="00F8361F"/>
    <w:rsid w:val="00F855A9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2F5E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90A6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nhideWhenUsed="0" w:qFormat="1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18162E-B25E-4F00-AD12-1A675C076E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1055</Words>
  <Characters>6331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Agnieszka Kozłowska2</cp:lastModifiedBy>
  <cp:revision>15</cp:revision>
  <cp:lastPrinted>2021-06-16T08:17:00Z</cp:lastPrinted>
  <dcterms:created xsi:type="dcterms:W3CDTF">2021-03-12T08:27:00Z</dcterms:created>
  <dcterms:modified xsi:type="dcterms:W3CDTF">2022-07-14T12:26:00Z</dcterms:modified>
</cp:coreProperties>
</file>